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D56" w:rsidRPr="006E168A" w:rsidRDefault="00EA2D56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6E168A">
        <w:rPr>
          <w:rFonts w:ascii="Arial" w:hAnsi="Arial" w:cs="Arial"/>
          <w:b/>
          <w:color w:val="000000"/>
          <w:sz w:val="32"/>
          <w:szCs w:val="32"/>
        </w:rPr>
        <w:t>"La Vita Scolastica" 2018-2019</w:t>
      </w:r>
    </w:p>
    <w:p w:rsidR="00742D88" w:rsidRPr="009213AA" w:rsidRDefault="00F628D9">
      <w:pPr>
        <w:jc w:val="center"/>
        <w:rPr>
          <w:rFonts w:ascii="Arial" w:hAnsi="Arial" w:cs="Arial"/>
          <w:b/>
          <w:caps/>
          <w:color w:val="FF6600"/>
        </w:rPr>
      </w:pPr>
      <w:r w:rsidRPr="009213AA">
        <w:rPr>
          <w:rFonts w:ascii="Arial" w:hAnsi="Arial" w:cs="Arial"/>
          <w:b/>
          <w:color w:val="FF6600"/>
          <w:sz w:val="32"/>
          <w:szCs w:val="32"/>
        </w:rPr>
        <w:t>Progettazione di Italiano</w:t>
      </w:r>
    </w:p>
    <w:p w:rsidR="00EA2D56" w:rsidRPr="00B70931" w:rsidRDefault="00EA2D56">
      <w:pPr>
        <w:jc w:val="center"/>
        <w:rPr>
          <w:rFonts w:ascii="Arial" w:hAnsi="Arial" w:cs="Arial"/>
          <w:b/>
          <w:caps/>
          <w:color w:val="000000"/>
        </w:rPr>
      </w:pPr>
    </w:p>
    <w:p w:rsidR="009213AA" w:rsidRPr="008F3297" w:rsidRDefault="009213AA" w:rsidP="009213AA">
      <w:pPr>
        <w:pBdr>
          <w:top w:val="single" w:sz="4" w:space="1" w:color="FF6600"/>
          <w:left w:val="single" w:sz="4" w:space="4" w:color="FF6600"/>
          <w:bottom w:val="single" w:sz="4" w:space="1" w:color="FF6600"/>
          <w:right w:val="single" w:sz="4" w:space="4" w:color="FF6600"/>
        </w:pBdr>
        <w:rPr>
          <w:rFonts w:ascii="Arial" w:hAnsi="Arial" w:cs="Arial"/>
          <w:b/>
          <w:color w:val="FF6600"/>
          <w:sz w:val="32"/>
          <w:szCs w:val="20"/>
        </w:rPr>
      </w:pPr>
      <w:r w:rsidRPr="008F3297">
        <w:rPr>
          <w:rFonts w:ascii="Arial" w:hAnsi="Arial" w:cs="Arial"/>
          <w:b/>
          <w:color w:val="FF6600"/>
          <w:sz w:val="32"/>
          <w:szCs w:val="20"/>
        </w:rPr>
        <w:t xml:space="preserve">Competenze chiave europee </w:t>
      </w:r>
    </w:p>
    <w:p w:rsidR="00EA2D56" w:rsidRPr="00B70931" w:rsidRDefault="00EA2D56" w:rsidP="009213AA">
      <w:pPr>
        <w:pBdr>
          <w:top w:val="single" w:sz="4" w:space="1" w:color="FF6600"/>
          <w:left w:val="single" w:sz="4" w:space="4" w:color="FF6600"/>
          <w:bottom w:val="single" w:sz="4" w:space="1" w:color="FF6600"/>
          <w:right w:val="single" w:sz="4" w:space="4" w:color="FF6600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 xml:space="preserve">competenza alfabetica funzionale </w:t>
      </w: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 xml:space="preserve">competenza multilinguistica </w:t>
      </w: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 xml:space="preserve">competenza matematica e competenza in scienze, tecnologie e ingegneria </w:t>
      </w: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 xml:space="preserve">competenza digitale </w:t>
      </w: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 xml:space="preserve">competenza personale, sociale e capacità di imparare a imparare </w:t>
      </w: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 xml:space="preserve">competenza in materia di cittadinanza </w:t>
      </w: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 xml:space="preserve">competenza imprenditoriale </w:t>
      </w: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>competenza in materia di consapevolezza ed espressione culturali</w:t>
      </w:r>
    </w:p>
    <w:p w:rsidR="00EA2D56" w:rsidRPr="00B70931" w:rsidRDefault="00EA2D56">
      <w:pPr>
        <w:jc w:val="center"/>
        <w:rPr>
          <w:rFonts w:ascii="Arial" w:hAnsi="Arial" w:cs="Arial"/>
          <w:b/>
          <w:color w:val="000000"/>
        </w:rPr>
      </w:pPr>
    </w:p>
    <w:p w:rsidR="009213AA" w:rsidRPr="008F3297" w:rsidRDefault="009213AA" w:rsidP="009213AA">
      <w:pPr>
        <w:rPr>
          <w:rFonts w:ascii="Arial" w:hAnsi="Arial" w:cs="Arial"/>
          <w:b/>
          <w:color w:val="FF6600"/>
          <w:sz w:val="32"/>
          <w:szCs w:val="20"/>
        </w:rPr>
      </w:pPr>
      <w:r w:rsidRPr="008F3297">
        <w:rPr>
          <w:rFonts w:ascii="Arial" w:hAnsi="Arial" w:cs="Arial"/>
          <w:b/>
          <w:color w:val="FF6600"/>
          <w:sz w:val="32"/>
          <w:szCs w:val="20"/>
        </w:rPr>
        <w:t>Verso i traguardi di competenza</w:t>
      </w:r>
    </w:p>
    <w:p w:rsidR="00EA2D56" w:rsidRPr="00B70931" w:rsidRDefault="00EA2D56" w:rsidP="00EA2D56">
      <w:pPr>
        <w:rPr>
          <w:rFonts w:ascii="Arial" w:hAnsi="Arial" w:cs="Arial"/>
          <w:b/>
          <w:color w:val="000000"/>
        </w:rPr>
      </w:pPr>
      <w:r w:rsidRPr="00B70931">
        <w:rPr>
          <w:rFonts w:ascii="Arial" w:hAnsi="Arial" w:cs="Arial"/>
          <w:b/>
          <w:color w:val="000000"/>
        </w:rPr>
        <w:t xml:space="preserve">L’alunno: </w:t>
      </w:r>
    </w:p>
    <w:p w:rsidR="00E61AB5" w:rsidRDefault="00E61AB5" w:rsidP="00EA2D56">
      <w:pPr>
        <w:rPr>
          <w:rFonts w:ascii="Arial" w:hAnsi="Arial" w:cs="Arial"/>
          <w:b/>
          <w:color w:val="000000"/>
        </w:rPr>
      </w:pPr>
    </w:p>
    <w:p w:rsidR="00EA2D56" w:rsidRPr="009213AA" w:rsidRDefault="009213AA" w:rsidP="00EA2D56">
      <w:pPr>
        <w:rPr>
          <w:rFonts w:ascii="Arial" w:hAnsi="Arial" w:cs="Arial"/>
          <w:b/>
          <w:color w:val="FF6600"/>
          <w:sz w:val="28"/>
          <w:szCs w:val="20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Classe prima </w:t>
      </w:r>
    </w:p>
    <w:tbl>
      <w:tblPr>
        <w:tblW w:w="0" w:type="auto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756"/>
        <w:gridCol w:w="10671"/>
      </w:tblGrid>
      <w:tr w:rsidR="00EA2D56" w:rsidRPr="00B70931">
        <w:tc>
          <w:tcPr>
            <w:tcW w:w="3756" w:type="dxa"/>
            <w:vMerge w:val="restart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Ascolto e parlato</w:t>
            </w:r>
          </w:p>
        </w:tc>
        <w:tc>
          <w:tcPr>
            <w:tcW w:w="10671" w:type="dxa"/>
          </w:tcPr>
          <w:p w:rsidR="00EA2D56" w:rsidRPr="00B70931" w:rsidRDefault="00E61AB5" w:rsidP="00176B84">
            <w:pPr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</w:rPr>
              <w:t>• C</w:t>
            </w:r>
            <w:r w:rsidR="00EA2D56" w:rsidRPr="00B70931">
              <w:rPr>
                <w:rFonts w:ascii="Arial" w:eastAsia="Calibri" w:hAnsi="Arial" w:cs="Arial"/>
              </w:rPr>
              <w:t>omprende semplici testi ascoltati, individuando il senso globale e le informazioni principali</w:t>
            </w:r>
          </w:p>
        </w:tc>
      </w:tr>
      <w:tr w:rsidR="00EA2D56" w:rsidRPr="00B70931">
        <w:tc>
          <w:tcPr>
            <w:tcW w:w="3756" w:type="dxa"/>
            <w:vMerge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0671" w:type="dxa"/>
          </w:tcPr>
          <w:p w:rsidR="00EA2D56" w:rsidRPr="00B70931" w:rsidRDefault="00E61AB5" w:rsidP="00176B84">
            <w:pPr>
              <w:pStyle w:val="Paragrafobase"/>
              <w:suppressAutoHyphens/>
              <w:rPr>
                <w:rFonts w:ascii="Arial" w:eastAsia="Calibri" w:hAnsi="Arial" w:cs="Arial"/>
                <w:spacing w:val="-4"/>
              </w:rPr>
            </w:pPr>
            <w:r>
              <w:rPr>
                <w:rFonts w:ascii="Arial" w:eastAsia="Calibri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P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artecipa a scambi linguistici spontanei e non con coetanei e adulti, attraverso</w:t>
            </w:r>
          </w:p>
          <w:p w:rsidR="00EA2D56" w:rsidRPr="00E61AB5" w:rsidRDefault="00EA2D56" w:rsidP="00E61AB5">
            <w:pPr>
              <w:pStyle w:val="Paragrafobase"/>
              <w:suppressAutoHyphens/>
              <w:rPr>
                <w:rFonts w:ascii="Arial" w:eastAsia="Calibri" w:hAnsi="Arial" w:cs="Arial"/>
                <w:spacing w:val="-4"/>
              </w:rPr>
            </w:pPr>
            <w:r w:rsidRPr="00B70931">
              <w:rPr>
                <w:rFonts w:ascii="Arial" w:eastAsia="Calibri" w:hAnsi="Arial" w:cs="Arial"/>
                <w:spacing w:val="-4"/>
              </w:rPr>
              <w:t xml:space="preserve">messaggi semplici, chiari e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pertinenti</w:t>
            </w:r>
          </w:p>
        </w:tc>
      </w:tr>
      <w:tr w:rsidR="00EA2D56" w:rsidRPr="00B70931">
        <w:tc>
          <w:tcPr>
            <w:tcW w:w="3756" w:type="dxa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 xml:space="preserve">Lettura </w:t>
            </w:r>
          </w:p>
        </w:tc>
        <w:tc>
          <w:tcPr>
            <w:tcW w:w="10671" w:type="dxa"/>
          </w:tcPr>
          <w:p w:rsidR="00EA2D56" w:rsidRPr="00B70931" w:rsidRDefault="00E61AB5" w:rsidP="00176B84">
            <w:pPr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L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egge brevi e semplici testi e ne comprende gli elementi essenziali</w:t>
            </w:r>
          </w:p>
        </w:tc>
      </w:tr>
      <w:tr w:rsidR="00EA2D56" w:rsidRPr="00B70931">
        <w:tc>
          <w:tcPr>
            <w:tcW w:w="3756" w:type="dxa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Scrittura</w:t>
            </w:r>
          </w:p>
        </w:tc>
        <w:tc>
          <w:tcPr>
            <w:tcW w:w="10671" w:type="dxa"/>
          </w:tcPr>
          <w:p w:rsidR="00EA2D56" w:rsidRPr="00B70931" w:rsidRDefault="00E61AB5" w:rsidP="00176B84">
            <w:pPr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S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i esprime attraverso la lingua scritta con frasi semplici e compiute, rispettando le principali convenzioni ortografiche</w:t>
            </w:r>
          </w:p>
        </w:tc>
      </w:tr>
    </w:tbl>
    <w:p w:rsidR="00A12626" w:rsidRPr="00B70931" w:rsidRDefault="00A12626" w:rsidP="00EA2D56">
      <w:pPr>
        <w:rPr>
          <w:rFonts w:ascii="Arial" w:hAnsi="Arial" w:cs="Arial"/>
          <w:b/>
          <w:color w:val="000000"/>
        </w:rPr>
      </w:pPr>
    </w:p>
    <w:p w:rsidR="009213AA" w:rsidRPr="009213AA" w:rsidRDefault="009213AA" w:rsidP="00EA2D56">
      <w:pPr>
        <w:rPr>
          <w:rFonts w:ascii="Arial" w:hAnsi="Arial" w:cs="Arial"/>
          <w:b/>
          <w:color w:val="FF6600"/>
          <w:sz w:val="28"/>
          <w:szCs w:val="20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Classe </w:t>
      </w:r>
      <w:r>
        <w:rPr>
          <w:rFonts w:ascii="Arial" w:hAnsi="Arial" w:cs="Arial"/>
          <w:b/>
          <w:color w:val="FF6600"/>
          <w:sz w:val="28"/>
          <w:szCs w:val="20"/>
        </w:rPr>
        <w:t>seconda</w:t>
      </w: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 </w:t>
      </w:r>
    </w:p>
    <w:tbl>
      <w:tblPr>
        <w:tblW w:w="0" w:type="auto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756"/>
        <w:gridCol w:w="10671"/>
      </w:tblGrid>
      <w:tr w:rsidR="00EA2D56" w:rsidRPr="00B70931">
        <w:tc>
          <w:tcPr>
            <w:tcW w:w="3756" w:type="dxa"/>
            <w:vMerge w:val="restart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Ascolto e parlato</w:t>
            </w:r>
          </w:p>
        </w:tc>
        <w:tc>
          <w:tcPr>
            <w:tcW w:w="10671" w:type="dxa"/>
          </w:tcPr>
          <w:p w:rsidR="00EA2D56" w:rsidRPr="00B70931" w:rsidRDefault="00E61AB5" w:rsidP="00EA2D56">
            <w:pPr>
              <w:pStyle w:val="Paragrafobase"/>
              <w:suppressAutoHyphens/>
              <w:rPr>
                <w:rFonts w:ascii="Arial" w:eastAsia="Calibri" w:hAnsi="Arial" w:cs="Arial"/>
                <w:spacing w:val="-4"/>
              </w:rPr>
            </w:pPr>
            <w:r>
              <w:rPr>
                <w:rFonts w:ascii="Arial" w:eastAsia="Calibri" w:hAnsi="Arial" w:cs="Arial"/>
                <w:spacing w:val="-4"/>
              </w:rPr>
              <w:t>• P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artecipa a scambi comunicativi strutturati formulando messaggi semplici, chiari e pertinenti e comprendendo il senso globale e le informazioni specifiche degli interventi altrui</w:t>
            </w:r>
          </w:p>
        </w:tc>
      </w:tr>
      <w:tr w:rsidR="00EA2D56" w:rsidRPr="00B70931">
        <w:tc>
          <w:tcPr>
            <w:tcW w:w="3756" w:type="dxa"/>
            <w:vMerge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0671" w:type="dxa"/>
          </w:tcPr>
          <w:p w:rsidR="00EA2D56" w:rsidRPr="00B70931" w:rsidRDefault="00E61AB5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R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acconta oralmente un’esperienza personale o una storia, rispettando la successione cronologica</w:t>
            </w:r>
          </w:p>
        </w:tc>
      </w:tr>
      <w:tr w:rsidR="00EA2D56" w:rsidRPr="00B70931">
        <w:tc>
          <w:tcPr>
            <w:tcW w:w="3756" w:type="dxa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 xml:space="preserve">Lettura </w:t>
            </w:r>
          </w:p>
        </w:tc>
        <w:tc>
          <w:tcPr>
            <w:tcW w:w="10671" w:type="dxa"/>
          </w:tcPr>
          <w:p w:rsidR="00EA2D56" w:rsidRPr="00B70931" w:rsidRDefault="00E61AB5" w:rsidP="00EA2D56">
            <w:pPr>
              <w:pStyle w:val="Paragrafobase"/>
              <w:suppressAutoHyphens/>
              <w:rPr>
                <w:rFonts w:ascii="Arial" w:eastAsia="Calibri" w:hAnsi="Arial" w:cs="Arial"/>
                <w:spacing w:val="-4"/>
              </w:rPr>
            </w:pPr>
            <w:r>
              <w:rPr>
                <w:rFonts w:ascii="Arial" w:eastAsia="Calibri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L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egge brevi testi di tipo diverso e ne comprende il senso globale e gli elementi essenziali</w:t>
            </w:r>
          </w:p>
        </w:tc>
      </w:tr>
      <w:tr w:rsidR="00EA2D56" w:rsidRPr="00B70931">
        <w:tc>
          <w:tcPr>
            <w:tcW w:w="3756" w:type="dxa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Scrittura</w:t>
            </w:r>
          </w:p>
        </w:tc>
        <w:tc>
          <w:tcPr>
            <w:tcW w:w="10671" w:type="dxa"/>
          </w:tcPr>
          <w:p w:rsidR="00EA2D56" w:rsidRPr="00B70931" w:rsidRDefault="00E61AB5" w:rsidP="00EA2D56">
            <w:pPr>
              <w:pStyle w:val="Paragrafobase"/>
              <w:suppressAutoHyphens/>
              <w:rPr>
                <w:rFonts w:ascii="Arial" w:eastAsia="Calibri" w:hAnsi="Arial" w:cs="Arial"/>
                <w:spacing w:val="-4"/>
              </w:rPr>
            </w:pPr>
            <w:r>
              <w:rPr>
                <w:rFonts w:ascii="Arial" w:eastAsia="Calibri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S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crive frasi, didascalie e testi rispettando le più importanti convenzioni ortografiche</w:t>
            </w:r>
          </w:p>
        </w:tc>
      </w:tr>
      <w:tr w:rsidR="00EA2D56" w:rsidRPr="00B70931">
        <w:tc>
          <w:tcPr>
            <w:tcW w:w="3756" w:type="dxa"/>
            <w:vMerge w:val="restart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Lessico, riflessione sulla lingua e grammatica</w:t>
            </w:r>
          </w:p>
        </w:tc>
        <w:tc>
          <w:tcPr>
            <w:tcW w:w="10671" w:type="dxa"/>
          </w:tcPr>
          <w:p w:rsidR="00EA2D56" w:rsidRPr="00B70931" w:rsidRDefault="00E61AB5" w:rsidP="00EA2D56">
            <w:pPr>
              <w:pStyle w:val="Paragrafobase"/>
              <w:suppressAutoHyphens/>
              <w:rPr>
                <w:rFonts w:ascii="Arial" w:eastAsia="Calibri" w:hAnsi="Arial" w:cs="Arial"/>
                <w:spacing w:val="-4"/>
              </w:rPr>
            </w:pPr>
            <w:r>
              <w:rPr>
                <w:rFonts w:ascii="Arial" w:eastAsia="Calibri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A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rricchisce il lessico già in suo possesso con nuove parole ed espressioni</w:t>
            </w:r>
          </w:p>
        </w:tc>
      </w:tr>
      <w:tr w:rsidR="00EA2D56" w:rsidRPr="00B70931">
        <w:tc>
          <w:tcPr>
            <w:tcW w:w="3756" w:type="dxa"/>
            <w:vMerge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0671" w:type="dxa"/>
          </w:tcPr>
          <w:p w:rsidR="00EA2D56" w:rsidRPr="00B70931" w:rsidRDefault="00E61AB5" w:rsidP="00EA2D56">
            <w:pPr>
              <w:pStyle w:val="Paragrafobase"/>
              <w:suppressAutoHyphens/>
              <w:rPr>
                <w:rFonts w:ascii="Arial" w:eastAsia="Calibri" w:hAnsi="Arial" w:cs="Arial"/>
                <w:color w:val="E4003A"/>
                <w:spacing w:val="-4"/>
              </w:rPr>
            </w:pPr>
            <w:r>
              <w:rPr>
                <w:rFonts w:ascii="Arial" w:eastAsia="Calibri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Ri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conosce gli elementi linguistici come oggetto di osservazione</w:t>
            </w:r>
          </w:p>
        </w:tc>
      </w:tr>
    </w:tbl>
    <w:p w:rsidR="007136C0" w:rsidRDefault="007136C0" w:rsidP="00EA2D56">
      <w:pPr>
        <w:rPr>
          <w:rFonts w:ascii="Arial" w:hAnsi="Arial" w:cs="Arial"/>
          <w:b/>
          <w:color w:val="000000"/>
        </w:rPr>
      </w:pPr>
    </w:p>
    <w:p w:rsidR="005E5911" w:rsidRDefault="005E5911" w:rsidP="00EA2D56">
      <w:pPr>
        <w:rPr>
          <w:rFonts w:ascii="Arial" w:hAnsi="Arial" w:cs="Arial"/>
          <w:b/>
          <w:color w:val="000000"/>
        </w:rPr>
      </w:pPr>
    </w:p>
    <w:p w:rsidR="005E5911" w:rsidRDefault="005E5911" w:rsidP="00EA2D56">
      <w:pPr>
        <w:rPr>
          <w:rFonts w:ascii="Arial" w:hAnsi="Arial" w:cs="Arial"/>
          <w:b/>
          <w:color w:val="000000"/>
        </w:rPr>
      </w:pPr>
    </w:p>
    <w:p w:rsidR="005E5911" w:rsidRPr="00B70931" w:rsidRDefault="005E5911" w:rsidP="00EA2D56">
      <w:pPr>
        <w:rPr>
          <w:rFonts w:ascii="Arial" w:hAnsi="Arial" w:cs="Arial"/>
          <w:b/>
          <w:color w:val="000000"/>
        </w:rPr>
      </w:pPr>
    </w:p>
    <w:p w:rsidR="00EA2D56" w:rsidRPr="009213AA" w:rsidRDefault="009213AA" w:rsidP="00EA2D56">
      <w:pPr>
        <w:rPr>
          <w:rFonts w:ascii="Arial" w:hAnsi="Arial" w:cs="Arial"/>
          <w:b/>
          <w:color w:val="FF6600"/>
          <w:sz w:val="28"/>
          <w:szCs w:val="20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Classe </w:t>
      </w:r>
      <w:r>
        <w:rPr>
          <w:rFonts w:ascii="Arial" w:hAnsi="Arial" w:cs="Arial"/>
          <w:b/>
          <w:color w:val="FF6600"/>
          <w:sz w:val="28"/>
          <w:szCs w:val="20"/>
        </w:rPr>
        <w:t>terza</w:t>
      </w: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 </w:t>
      </w:r>
    </w:p>
    <w:tbl>
      <w:tblPr>
        <w:tblW w:w="0" w:type="auto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756"/>
        <w:gridCol w:w="10671"/>
      </w:tblGrid>
      <w:tr w:rsidR="00EA2D56" w:rsidRPr="00B70931">
        <w:tc>
          <w:tcPr>
            <w:tcW w:w="3756" w:type="dxa"/>
            <w:vMerge w:val="restart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Ascolto e parlato</w:t>
            </w:r>
          </w:p>
        </w:tc>
        <w:tc>
          <w:tcPr>
            <w:tcW w:w="10671" w:type="dxa"/>
          </w:tcPr>
          <w:p w:rsidR="00EA2D56" w:rsidRPr="00B70931" w:rsidRDefault="00E61AB5" w:rsidP="00EA2D56">
            <w:pPr>
              <w:pStyle w:val="Paragrafobase"/>
              <w:suppressAutoHyphens/>
              <w:rPr>
                <w:rFonts w:ascii="Arial" w:eastAsia="Calibri" w:hAnsi="Arial" w:cs="Arial"/>
                <w:spacing w:val="-4"/>
              </w:rPr>
            </w:pPr>
            <w:r>
              <w:rPr>
                <w:rFonts w:ascii="Arial" w:eastAsia="Calibri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P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artecipa a conversazioni su argomenti noti relativi a contesti familiari e interviene in modo adeguato alla situazione</w:t>
            </w:r>
          </w:p>
        </w:tc>
      </w:tr>
      <w:tr w:rsidR="00EA2D56" w:rsidRPr="00B70931">
        <w:tc>
          <w:tcPr>
            <w:tcW w:w="3756" w:type="dxa"/>
            <w:vMerge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0671" w:type="dxa"/>
          </w:tcPr>
          <w:p w:rsidR="00EA2D56" w:rsidRPr="00B70931" w:rsidRDefault="00E61AB5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R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acconta oralmente (un fatto personale, una storia fantastica…); rispetta l’ordine cronologico e logico; ascolta il racconto di altri, ne comprende l’argomento e le informazioni essenziali</w:t>
            </w:r>
          </w:p>
        </w:tc>
      </w:tr>
      <w:tr w:rsidR="00EA2D56" w:rsidRPr="00B70931">
        <w:tc>
          <w:tcPr>
            <w:tcW w:w="3756" w:type="dxa"/>
            <w:vMerge w:val="restart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 xml:space="preserve">Lettura </w:t>
            </w:r>
          </w:p>
        </w:tc>
        <w:tc>
          <w:tcPr>
            <w:tcW w:w="10671" w:type="dxa"/>
          </w:tcPr>
          <w:p w:rsidR="00EA2D56" w:rsidRPr="00B70931" w:rsidRDefault="00E61AB5" w:rsidP="00EA2D56">
            <w:pPr>
              <w:pStyle w:val="Paragrafobase"/>
              <w:suppressAutoHyphens/>
              <w:rPr>
                <w:rFonts w:ascii="Arial" w:eastAsia="Calibri" w:hAnsi="Arial" w:cs="Arial"/>
                <w:spacing w:val="-4"/>
              </w:rPr>
            </w:pPr>
            <w:r>
              <w:rPr>
                <w:rFonts w:ascii="Arial" w:eastAsia="Calibri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L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egge e comprende (ad alta voce o in modo silenzioso) brevi testi, ne riconosce la funzione e individua gli elementi essenziali e il senso globale</w:t>
            </w:r>
          </w:p>
        </w:tc>
      </w:tr>
      <w:tr w:rsidR="00EA2D56" w:rsidRPr="00B70931">
        <w:tc>
          <w:tcPr>
            <w:tcW w:w="3756" w:type="dxa"/>
            <w:vMerge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0671" w:type="dxa"/>
          </w:tcPr>
          <w:p w:rsidR="00EA2D56" w:rsidRPr="00B70931" w:rsidRDefault="00E61AB5" w:rsidP="00EA2D56">
            <w:pPr>
              <w:pStyle w:val="Paragrafobase"/>
              <w:suppressAutoHyphens/>
              <w:rPr>
                <w:rFonts w:ascii="Arial" w:eastAsia="Calibri" w:hAnsi="Arial" w:cs="Arial"/>
                <w:spacing w:val="-4"/>
              </w:rPr>
            </w:pPr>
            <w:r>
              <w:rPr>
                <w:rFonts w:ascii="Arial" w:eastAsia="Calibri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C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omincia a ricavare da semplici testi informativi informazioni utili a parlare e a scrivere</w:t>
            </w:r>
          </w:p>
        </w:tc>
      </w:tr>
      <w:tr w:rsidR="00EA2D56" w:rsidRPr="00B70931">
        <w:tc>
          <w:tcPr>
            <w:tcW w:w="3756" w:type="dxa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Scrittura</w:t>
            </w:r>
          </w:p>
        </w:tc>
        <w:tc>
          <w:tcPr>
            <w:tcW w:w="10671" w:type="dxa"/>
          </w:tcPr>
          <w:p w:rsidR="00EA2D56" w:rsidRPr="00B70931" w:rsidRDefault="00E61AB5" w:rsidP="00EA2D56">
            <w:pPr>
              <w:pStyle w:val="Paragrafobase"/>
              <w:suppressAutoHyphens/>
              <w:rPr>
                <w:rFonts w:ascii="Arial" w:eastAsia="Calibri" w:hAnsi="Arial" w:cs="Arial"/>
                <w:spacing w:val="-4"/>
              </w:rPr>
            </w:pPr>
            <w:r>
              <w:rPr>
                <w:rFonts w:ascii="Arial" w:eastAsia="Calibri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S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crive semplici e brevi testi relativi a contesti familiari e a situazioni quotidiane</w:t>
            </w:r>
          </w:p>
        </w:tc>
      </w:tr>
      <w:tr w:rsidR="00EA2D56" w:rsidRPr="00B70931">
        <w:tc>
          <w:tcPr>
            <w:tcW w:w="3756" w:type="dxa"/>
            <w:vMerge w:val="restart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Lessico, riflessione sulla lingua e grammatica</w:t>
            </w:r>
          </w:p>
        </w:tc>
        <w:tc>
          <w:tcPr>
            <w:tcW w:w="10671" w:type="dxa"/>
          </w:tcPr>
          <w:p w:rsidR="00EA2D56" w:rsidRPr="00B70931" w:rsidRDefault="00E61AB5" w:rsidP="00616B93">
            <w:pPr>
              <w:pStyle w:val="Paragrafobase"/>
              <w:suppressAutoHyphens/>
              <w:rPr>
                <w:rFonts w:ascii="Arial" w:eastAsia="Calibri" w:hAnsi="Arial" w:cs="Arial"/>
                <w:spacing w:val="-4"/>
              </w:rPr>
            </w:pPr>
            <w:r>
              <w:rPr>
                <w:rFonts w:ascii="Arial" w:eastAsia="Calibri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C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omprende e usa i significati di nuove parole ed espressioni</w:t>
            </w:r>
          </w:p>
        </w:tc>
      </w:tr>
      <w:tr w:rsidR="00EA2D56" w:rsidRPr="00B70931">
        <w:tc>
          <w:tcPr>
            <w:tcW w:w="3756" w:type="dxa"/>
            <w:vMerge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0671" w:type="dxa"/>
          </w:tcPr>
          <w:p w:rsidR="00EA2D56" w:rsidRPr="00B70931" w:rsidRDefault="00E61AB5" w:rsidP="00EA2D56">
            <w:pPr>
              <w:pStyle w:val="Paragrafobase"/>
              <w:suppressAutoHyphens/>
              <w:rPr>
                <w:rFonts w:ascii="Arial" w:eastAsia="Calibri" w:hAnsi="Arial" w:cs="Arial"/>
                <w:spacing w:val="-4"/>
              </w:rPr>
            </w:pPr>
            <w:r>
              <w:rPr>
                <w:rFonts w:ascii="Arial" w:eastAsia="Calibri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Ri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flette sulle produzioni linguistiche e ne riconosce alcu</w:t>
            </w:r>
            <w:r w:rsidR="00616B93">
              <w:rPr>
                <w:rFonts w:ascii="Arial" w:eastAsia="Calibri" w:hAnsi="Arial" w:cs="Arial"/>
                <w:spacing w:val="-4"/>
              </w:rPr>
              <w:t>ne caratteristiche fondamentali</w:t>
            </w:r>
          </w:p>
        </w:tc>
      </w:tr>
    </w:tbl>
    <w:p w:rsidR="00EA2D56" w:rsidRPr="00B70931" w:rsidRDefault="00EA2D56" w:rsidP="00EA2D56">
      <w:pPr>
        <w:rPr>
          <w:rFonts w:ascii="Arial" w:hAnsi="Arial" w:cs="Arial"/>
          <w:b/>
          <w:color w:val="000000"/>
        </w:rPr>
      </w:pPr>
    </w:p>
    <w:p w:rsidR="00EA2D56" w:rsidRPr="009213AA" w:rsidRDefault="009213AA" w:rsidP="00EA2D56">
      <w:pPr>
        <w:rPr>
          <w:rFonts w:ascii="Arial" w:hAnsi="Arial" w:cs="Arial"/>
          <w:b/>
          <w:color w:val="FF6600"/>
          <w:sz w:val="28"/>
          <w:szCs w:val="20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Classe </w:t>
      </w:r>
      <w:r>
        <w:rPr>
          <w:rFonts w:ascii="Arial" w:hAnsi="Arial" w:cs="Arial"/>
          <w:b/>
          <w:color w:val="FF6600"/>
          <w:sz w:val="28"/>
          <w:szCs w:val="20"/>
        </w:rPr>
        <w:t>quarta</w:t>
      </w:r>
    </w:p>
    <w:tbl>
      <w:tblPr>
        <w:tblW w:w="0" w:type="auto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756"/>
        <w:gridCol w:w="10671"/>
      </w:tblGrid>
      <w:tr w:rsidR="00EA2D56" w:rsidRPr="00B70931">
        <w:tc>
          <w:tcPr>
            <w:tcW w:w="3756" w:type="dxa"/>
            <w:vMerge w:val="restart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Ascolto e parlato</w:t>
            </w:r>
          </w:p>
        </w:tc>
        <w:tc>
          <w:tcPr>
            <w:tcW w:w="10671" w:type="dxa"/>
          </w:tcPr>
          <w:p w:rsidR="00EA2D56" w:rsidRPr="00B70931" w:rsidRDefault="00E61AB5" w:rsidP="00EA2D56">
            <w:pPr>
              <w:pStyle w:val="Paragrafobase"/>
              <w:suppressAutoHyphens/>
              <w:rPr>
                <w:rFonts w:ascii="Arial" w:eastAsia="Calibri" w:hAnsi="Arial" w:cs="Arial"/>
                <w:spacing w:val="-4"/>
              </w:rPr>
            </w:pPr>
            <w:r>
              <w:rPr>
                <w:rFonts w:ascii="Arial" w:eastAsia="Calibri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C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omprende testi orali diretti o trasmessi individuando il senso globale e le informazioni rilevanti</w:t>
            </w:r>
          </w:p>
        </w:tc>
      </w:tr>
      <w:tr w:rsidR="00EA2D56" w:rsidRPr="00B70931">
        <w:tc>
          <w:tcPr>
            <w:tcW w:w="3756" w:type="dxa"/>
            <w:vMerge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0671" w:type="dxa"/>
          </w:tcPr>
          <w:p w:rsidR="00EA2D56" w:rsidRPr="00B70931" w:rsidRDefault="00E61AB5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P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rende la parola negli scambi comunicativi (dialogo, conversazione, discussione); rispetta i turni di parola; coglie l’argomento principale dei discorsi altrui</w:t>
            </w:r>
          </w:p>
        </w:tc>
      </w:tr>
      <w:tr w:rsidR="00EA2D56" w:rsidRPr="00B70931">
        <w:tc>
          <w:tcPr>
            <w:tcW w:w="3756" w:type="dxa"/>
            <w:vMerge w:val="restart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 xml:space="preserve">Lettura </w:t>
            </w:r>
          </w:p>
        </w:tc>
        <w:tc>
          <w:tcPr>
            <w:tcW w:w="10671" w:type="dxa"/>
          </w:tcPr>
          <w:p w:rsidR="00EA2D56" w:rsidRPr="00B70931" w:rsidRDefault="00E61AB5" w:rsidP="00EA2D56">
            <w:pPr>
              <w:pStyle w:val="Paragrafobase"/>
              <w:suppressAutoHyphens/>
              <w:rPr>
                <w:rFonts w:ascii="Arial" w:eastAsia="Calibri" w:hAnsi="Arial" w:cs="Arial"/>
                <w:spacing w:val="-4"/>
              </w:rPr>
            </w:pPr>
            <w:r>
              <w:rPr>
                <w:rFonts w:ascii="Arial" w:eastAsia="Calibri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C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 xml:space="preserve">omprende testi di vario </w:t>
            </w:r>
            <w:r w:rsidR="00EA2D56" w:rsidRPr="009213AA">
              <w:rPr>
                <w:rFonts w:ascii="Arial" w:eastAsia="Calibri" w:hAnsi="Arial" w:cs="Arial"/>
                <w:color w:val="auto"/>
                <w:spacing w:val="-4"/>
              </w:rPr>
              <w:t xml:space="preserve">tipo </w:t>
            </w:r>
            <w:r w:rsidR="00B571E5" w:rsidRPr="009213AA">
              <w:rPr>
                <w:rFonts w:ascii="Arial" w:eastAsia="Calibri" w:hAnsi="Arial" w:cs="Arial"/>
                <w:color w:val="auto"/>
                <w:spacing w:val="-4"/>
              </w:rPr>
              <w:t>e li legge</w:t>
            </w:r>
            <w:r w:rsidR="00B571E5" w:rsidRPr="00B70931">
              <w:rPr>
                <w:rFonts w:ascii="Arial" w:eastAsia="Calibri" w:hAnsi="Arial" w:cs="Arial"/>
                <w:color w:val="FF0000"/>
                <w:spacing w:val="-4"/>
              </w:rPr>
              <w:t xml:space="preserve"> 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con espressività e intonazione</w:t>
            </w:r>
          </w:p>
        </w:tc>
      </w:tr>
      <w:tr w:rsidR="00EA2D56" w:rsidRPr="00B70931">
        <w:tc>
          <w:tcPr>
            <w:tcW w:w="3756" w:type="dxa"/>
            <w:vMerge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0671" w:type="dxa"/>
          </w:tcPr>
          <w:p w:rsidR="00EA2D56" w:rsidRPr="00B70931" w:rsidRDefault="00E61AB5" w:rsidP="00EA2D56">
            <w:pPr>
              <w:pStyle w:val="Paragrafobase"/>
              <w:suppressAutoHyphens/>
              <w:rPr>
                <w:rFonts w:ascii="Arial" w:eastAsia="Calibri" w:hAnsi="Arial" w:cs="Arial"/>
                <w:spacing w:val="-4"/>
              </w:rPr>
            </w:pPr>
            <w:r>
              <w:rPr>
                <w:rFonts w:ascii="Arial" w:eastAsia="Calibri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C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omprende testi espositivi a scopo di studio; adotta le strategie più idonee; distingue informazioni principali e secondarie e riconosce le relazioni logiche</w:t>
            </w:r>
          </w:p>
        </w:tc>
      </w:tr>
      <w:tr w:rsidR="00EA2D56" w:rsidRPr="00B70931">
        <w:tc>
          <w:tcPr>
            <w:tcW w:w="3756" w:type="dxa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Scrittura</w:t>
            </w:r>
          </w:p>
        </w:tc>
        <w:tc>
          <w:tcPr>
            <w:tcW w:w="10671" w:type="dxa"/>
          </w:tcPr>
          <w:p w:rsidR="00EA2D56" w:rsidRPr="00B70931" w:rsidRDefault="00E61AB5" w:rsidP="00EA2D56">
            <w:pPr>
              <w:pStyle w:val="Paragrafobase"/>
              <w:suppressAutoHyphens/>
              <w:rPr>
                <w:rFonts w:ascii="Arial" w:eastAsia="Calibri" w:hAnsi="Arial" w:cs="Arial"/>
                <w:spacing w:val="-4"/>
              </w:rPr>
            </w:pPr>
            <w:r>
              <w:rPr>
                <w:rFonts w:ascii="Arial" w:eastAsia="Calibri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P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roduce testi coerenti e coesi, legati a scopi diversi (narrare, descrivere, informare) e rielabora testi con uno scopo preciso (sintesi, ampliamenti, cambi di scopo o di destinatari)</w:t>
            </w:r>
          </w:p>
        </w:tc>
      </w:tr>
      <w:tr w:rsidR="00EA2D56" w:rsidRPr="00B70931">
        <w:tc>
          <w:tcPr>
            <w:tcW w:w="3756" w:type="dxa"/>
            <w:vMerge w:val="restart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Lessico, riflessione sulla lingua e grammatica</w:t>
            </w:r>
          </w:p>
        </w:tc>
        <w:tc>
          <w:tcPr>
            <w:tcW w:w="10671" w:type="dxa"/>
          </w:tcPr>
          <w:p w:rsidR="00EA2D56" w:rsidRPr="00B70931" w:rsidRDefault="00E61AB5" w:rsidP="00EA2D56">
            <w:pPr>
              <w:pStyle w:val="Paragrafobase"/>
              <w:suppressAutoHyphens/>
              <w:rPr>
                <w:rFonts w:ascii="Arial" w:eastAsia="Calibri" w:hAnsi="Arial" w:cs="Arial"/>
                <w:spacing w:val="-4"/>
              </w:rPr>
            </w:pPr>
            <w:r>
              <w:rPr>
                <w:rFonts w:ascii="Arial" w:eastAsia="Calibri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C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onosce le relazioni di significato fra le parole e i meccanismi di derivazione e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 xml:space="preserve"> li usa per ampliare il lessico</w:t>
            </w:r>
          </w:p>
        </w:tc>
      </w:tr>
      <w:tr w:rsidR="00EA2D56" w:rsidRPr="00B70931">
        <w:tc>
          <w:tcPr>
            <w:tcW w:w="3756" w:type="dxa"/>
            <w:vMerge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0671" w:type="dxa"/>
          </w:tcPr>
          <w:p w:rsidR="00EA2D56" w:rsidRPr="00B70931" w:rsidRDefault="00E61AB5" w:rsidP="00EA2D56">
            <w:pPr>
              <w:pStyle w:val="Paragrafobase"/>
              <w:suppressAutoHyphens/>
              <w:rPr>
                <w:rFonts w:ascii="Arial" w:eastAsia="Calibri" w:hAnsi="Arial" w:cs="Arial"/>
                <w:spacing w:val="-4"/>
              </w:rPr>
            </w:pPr>
            <w:r>
              <w:rPr>
                <w:rFonts w:ascii="Arial" w:eastAsia="Calibri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eastAsia="Calibri" w:hAnsi="Arial" w:cs="Arial"/>
                <w:spacing w:val="-4"/>
              </w:rPr>
              <w:t>R</w:t>
            </w:r>
            <w:r w:rsidR="00EA2D56" w:rsidRPr="00B70931">
              <w:rPr>
                <w:rFonts w:ascii="Arial" w:eastAsia="Calibri" w:hAnsi="Arial" w:cs="Arial"/>
                <w:spacing w:val="-4"/>
              </w:rPr>
              <w:t>iconosce le principali parti del discorso e l’organizzazione sintat</w:t>
            </w:r>
            <w:r w:rsidR="00616B93">
              <w:rPr>
                <w:rFonts w:ascii="Arial" w:eastAsia="Calibri" w:hAnsi="Arial" w:cs="Arial"/>
                <w:spacing w:val="-4"/>
              </w:rPr>
              <w:t>tica della frase semplice</w:t>
            </w:r>
          </w:p>
        </w:tc>
      </w:tr>
    </w:tbl>
    <w:p w:rsidR="001C304F" w:rsidRDefault="001C304F" w:rsidP="00EA2D56">
      <w:pPr>
        <w:rPr>
          <w:rFonts w:ascii="Arial" w:hAnsi="Arial" w:cs="Arial"/>
          <w:b/>
          <w:color w:val="000000"/>
        </w:rPr>
      </w:pPr>
    </w:p>
    <w:p w:rsidR="005E5911" w:rsidRDefault="005E5911" w:rsidP="00EA2D56">
      <w:pPr>
        <w:rPr>
          <w:rFonts w:ascii="Arial" w:hAnsi="Arial" w:cs="Arial"/>
          <w:b/>
          <w:color w:val="000000"/>
        </w:rPr>
      </w:pPr>
    </w:p>
    <w:p w:rsidR="005E5911" w:rsidRDefault="005E5911" w:rsidP="00EA2D56">
      <w:pPr>
        <w:rPr>
          <w:rFonts w:ascii="Arial" w:hAnsi="Arial" w:cs="Arial"/>
          <w:b/>
          <w:color w:val="000000"/>
        </w:rPr>
      </w:pPr>
    </w:p>
    <w:p w:rsidR="005E5911" w:rsidRDefault="005E5911" w:rsidP="00EA2D56">
      <w:pPr>
        <w:rPr>
          <w:rFonts w:ascii="Arial" w:hAnsi="Arial" w:cs="Arial"/>
          <w:b/>
          <w:color w:val="000000"/>
        </w:rPr>
      </w:pPr>
    </w:p>
    <w:p w:rsidR="005E5911" w:rsidRDefault="005E5911" w:rsidP="00EA2D56">
      <w:pPr>
        <w:rPr>
          <w:rFonts w:ascii="Arial" w:hAnsi="Arial" w:cs="Arial"/>
          <w:b/>
          <w:color w:val="000000"/>
        </w:rPr>
      </w:pPr>
    </w:p>
    <w:p w:rsidR="005E5911" w:rsidRDefault="005E5911" w:rsidP="00EA2D56">
      <w:pPr>
        <w:rPr>
          <w:rFonts w:ascii="Arial" w:hAnsi="Arial" w:cs="Arial"/>
          <w:b/>
          <w:color w:val="000000"/>
        </w:rPr>
      </w:pPr>
    </w:p>
    <w:p w:rsidR="005E5911" w:rsidRPr="00B70931" w:rsidRDefault="005E5911" w:rsidP="00EA2D56">
      <w:pPr>
        <w:rPr>
          <w:rFonts w:ascii="Arial" w:hAnsi="Arial" w:cs="Arial"/>
          <w:b/>
          <w:color w:val="000000"/>
        </w:rPr>
      </w:pPr>
    </w:p>
    <w:p w:rsidR="00EA2D56" w:rsidRPr="006E168A" w:rsidRDefault="009213AA" w:rsidP="00EA2D56">
      <w:pPr>
        <w:rPr>
          <w:rFonts w:ascii="Arial" w:hAnsi="Arial" w:cs="Arial"/>
          <w:b/>
          <w:color w:val="000000"/>
          <w:sz w:val="32"/>
          <w:szCs w:val="32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Classe </w:t>
      </w:r>
      <w:r w:rsidR="005E5911">
        <w:rPr>
          <w:rFonts w:ascii="Arial" w:hAnsi="Arial" w:cs="Arial"/>
          <w:b/>
          <w:color w:val="FF6600"/>
          <w:sz w:val="28"/>
          <w:szCs w:val="20"/>
        </w:rPr>
        <w:t>quinta</w:t>
      </w:r>
    </w:p>
    <w:tbl>
      <w:tblPr>
        <w:tblW w:w="0" w:type="auto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756"/>
        <w:gridCol w:w="10671"/>
      </w:tblGrid>
      <w:tr w:rsidR="00EA2D56" w:rsidRPr="00B70931">
        <w:tc>
          <w:tcPr>
            <w:tcW w:w="3756" w:type="dxa"/>
            <w:vMerge w:val="restart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Ascolto e parlato</w:t>
            </w:r>
          </w:p>
        </w:tc>
        <w:tc>
          <w:tcPr>
            <w:tcW w:w="10671" w:type="dxa"/>
          </w:tcPr>
          <w:p w:rsidR="00EA2D56" w:rsidRPr="00B70931" w:rsidRDefault="00E61AB5" w:rsidP="00EA2D56">
            <w:pPr>
              <w:pStyle w:val="Paragrafobase"/>
              <w:suppressAutoHyphens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color w:val="000000" w:themeColor="text1"/>
                <w:spacing w:val="-4"/>
              </w:rPr>
              <w:t xml:space="preserve">• </w:t>
            </w:r>
            <w:r w:rsidR="00176B84" w:rsidRPr="00B70931">
              <w:rPr>
                <w:rFonts w:ascii="Arial" w:hAnsi="Arial" w:cs="Arial"/>
                <w:color w:val="000000" w:themeColor="text1"/>
                <w:spacing w:val="-4"/>
              </w:rPr>
              <w:t>P</w:t>
            </w:r>
            <w:r w:rsidR="00EA2D56" w:rsidRPr="00B70931">
              <w:rPr>
                <w:rFonts w:ascii="Arial" w:hAnsi="Arial" w:cs="Arial"/>
                <w:color w:val="000000" w:themeColor="text1"/>
                <w:spacing w:val="-4"/>
              </w:rPr>
              <w:t>arte</w:t>
            </w:r>
            <w:r w:rsidR="00EA2D56" w:rsidRPr="00B70931">
              <w:rPr>
                <w:rFonts w:ascii="Arial" w:hAnsi="Arial" w:cs="Arial"/>
                <w:spacing w:val="-4"/>
              </w:rPr>
              <w:t>cipa a scambi comunicativi, rispetta il proprio turno; formula messaggi chiari e pertinenti, in un re</w:t>
            </w:r>
            <w:r w:rsidR="00176B84" w:rsidRPr="00B70931">
              <w:rPr>
                <w:rFonts w:ascii="Arial" w:hAnsi="Arial" w:cs="Arial"/>
                <w:spacing w:val="-4"/>
              </w:rPr>
              <w:t>gistro adeguato alla situazione</w:t>
            </w:r>
          </w:p>
        </w:tc>
      </w:tr>
      <w:tr w:rsidR="00EA2D56" w:rsidRPr="00B70931">
        <w:tc>
          <w:tcPr>
            <w:tcW w:w="3756" w:type="dxa"/>
            <w:vMerge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0671" w:type="dxa"/>
          </w:tcPr>
          <w:p w:rsidR="00EA2D56" w:rsidRPr="00B70931" w:rsidRDefault="00E61AB5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 w:themeColor="text1"/>
                <w:spacing w:val="-4"/>
              </w:rPr>
              <w:t xml:space="preserve">• </w:t>
            </w:r>
            <w:r w:rsidR="00176B84" w:rsidRPr="00B70931">
              <w:rPr>
                <w:rFonts w:ascii="Arial" w:hAnsi="Arial" w:cs="Arial"/>
                <w:color w:val="000000" w:themeColor="text1"/>
                <w:spacing w:val="-4"/>
              </w:rPr>
              <w:t>A</w:t>
            </w:r>
            <w:r w:rsidR="00EA2D56" w:rsidRPr="00B70931">
              <w:rPr>
                <w:rFonts w:ascii="Arial" w:hAnsi="Arial" w:cs="Arial"/>
                <w:color w:val="000000" w:themeColor="text1"/>
                <w:spacing w:val="-4"/>
              </w:rPr>
              <w:t>s</w:t>
            </w:r>
            <w:r w:rsidR="00EA2D56" w:rsidRPr="00B70931">
              <w:rPr>
                <w:rFonts w:ascii="Arial" w:hAnsi="Arial" w:cs="Arial"/>
                <w:spacing w:val="-4"/>
              </w:rPr>
              <w:t>colta e comprende testi orali (diretti, trasmessi) dai media, cogliendone il senso, le informazioni principali e lo scopo</w:t>
            </w:r>
          </w:p>
        </w:tc>
      </w:tr>
      <w:tr w:rsidR="00EA2D56" w:rsidRPr="00B70931">
        <w:trPr>
          <w:trHeight w:val="1170"/>
        </w:trPr>
        <w:tc>
          <w:tcPr>
            <w:tcW w:w="3756" w:type="dxa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 xml:space="preserve">Lettura </w:t>
            </w:r>
          </w:p>
        </w:tc>
        <w:tc>
          <w:tcPr>
            <w:tcW w:w="10671" w:type="dxa"/>
          </w:tcPr>
          <w:p w:rsidR="00EA2D56" w:rsidRPr="00B70931" w:rsidRDefault="00E61AB5" w:rsidP="00EA2D56">
            <w:pPr>
              <w:pStyle w:val="Paragrafobase"/>
              <w:suppressAutoHyphens/>
              <w:rPr>
                <w:rFonts w:ascii="Arial" w:eastAsia="Calibri" w:hAnsi="Arial" w:cs="Arial"/>
                <w:spacing w:val="-4"/>
              </w:rPr>
            </w:pPr>
            <w:r>
              <w:rPr>
                <w:rFonts w:ascii="Arial" w:hAnsi="Arial" w:cs="Arial"/>
                <w:color w:val="000000" w:themeColor="text1"/>
                <w:spacing w:val="-4"/>
              </w:rPr>
              <w:t xml:space="preserve">• </w:t>
            </w:r>
            <w:r w:rsidR="00176B84" w:rsidRPr="00B70931">
              <w:rPr>
                <w:rFonts w:ascii="Arial" w:hAnsi="Arial" w:cs="Arial"/>
                <w:color w:val="000000" w:themeColor="text1"/>
                <w:spacing w:val="-4"/>
              </w:rPr>
              <w:t>C</w:t>
            </w:r>
            <w:r w:rsidR="00EA2D56" w:rsidRPr="00B70931">
              <w:rPr>
                <w:rFonts w:ascii="Arial" w:hAnsi="Arial" w:cs="Arial"/>
                <w:color w:val="000000" w:themeColor="text1"/>
                <w:spacing w:val="-4"/>
              </w:rPr>
              <w:t>o</w:t>
            </w:r>
            <w:r w:rsidR="00EA2D56" w:rsidRPr="00B70931">
              <w:rPr>
                <w:rFonts w:ascii="Arial" w:hAnsi="Arial" w:cs="Arial"/>
                <w:spacing w:val="-4"/>
              </w:rPr>
              <w:t>mprende testi scritti di vario tipo, continui e non continui, ne individua il senso globale e le informazioni principali, utilizza strategie di lettura adeguate agli scopi; formula giudizi personali sui testi letti; usa abilità funzionali allo studio</w:t>
            </w:r>
          </w:p>
        </w:tc>
      </w:tr>
      <w:tr w:rsidR="00EA2D56" w:rsidRPr="00B70931">
        <w:tc>
          <w:tcPr>
            <w:tcW w:w="3756" w:type="dxa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Scrittura</w:t>
            </w:r>
          </w:p>
        </w:tc>
        <w:tc>
          <w:tcPr>
            <w:tcW w:w="10671" w:type="dxa"/>
          </w:tcPr>
          <w:p w:rsidR="00EA2D56" w:rsidRPr="00B70931" w:rsidRDefault="00E61AB5" w:rsidP="00EA2D56">
            <w:pPr>
              <w:pStyle w:val="Paragrafobase"/>
              <w:suppressAutoHyphens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hAnsi="Arial" w:cs="Arial"/>
                <w:spacing w:val="-4"/>
              </w:rPr>
              <w:t>S</w:t>
            </w:r>
            <w:r w:rsidR="00EA2D56" w:rsidRPr="00B70931">
              <w:rPr>
                <w:rFonts w:ascii="Arial" w:hAnsi="Arial" w:cs="Arial"/>
                <w:spacing w:val="-4"/>
              </w:rPr>
              <w:t>crive testi corretti nell’ortografia, chiari e coerenti; applica diverse forme di rielaborazione dei t</w:t>
            </w:r>
            <w:r w:rsidR="00176B84" w:rsidRPr="00B70931">
              <w:rPr>
                <w:rFonts w:ascii="Arial" w:hAnsi="Arial" w:cs="Arial"/>
                <w:spacing w:val="-4"/>
              </w:rPr>
              <w:t>esti</w:t>
            </w:r>
          </w:p>
        </w:tc>
      </w:tr>
      <w:tr w:rsidR="00EA2D56" w:rsidRPr="00B70931">
        <w:tc>
          <w:tcPr>
            <w:tcW w:w="3756" w:type="dxa"/>
            <w:vMerge w:val="restart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Lessico, riflessione sulla lingua e grammatica</w:t>
            </w:r>
          </w:p>
        </w:tc>
        <w:tc>
          <w:tcPr>
            <w:tcW w:w="10671" w:type="dxa"/>
          </w:tcPr>
          <w:p w:rsidR="00176B84" w:rsidRPr="00B70931" w:rsidRDefault="00E61AB5" w:rsidP="00EA2D56">
            <w:pPr>
              <w:pStyle w:val="Paragrafobase"/>
              <w:suppressAutoHyphens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color w:val="000000" w:themeColor="text1"/>
                <w:spacing w:val="-4"/>
              </w:rPr>
              <w:t xml:space="preserve">• </w:t>
            </w:r>
            <w:r w:rsidR="00176B84" w:rsidRPr="00B70931">
              <w:rPr>
                <w:rFonts w:ascii="Arial" w:hAnsi="Arial" w:cs="Arial"/>
                <w:color w:val="000000" w:themeColor="text1"/>
                <w:spacing w:val="-4"/>
              </w:rPr>
              <w:t>U</w:t>
            </w:r>
            <w:r w:rsidR="00EA2D56" w:rsidRPr="00B70931">
              <w:rPr>
                <w:rFonts w:ascii="Arial" w:hAnsi="Arial" w:cs="Arial"/>
                <w:color w:val="000000" w:themeColor="text1"/>
                <w:spacing w:val="-4"/>
              </w:rPr>
              <w:t>t</w:t>
            </w:r>
            <w:r w:rsidR="00EA2D56" w:rsidRPr="00B70931">
              <w:rPr>
                <w:rFonts w:ascii="Arial" w:hAnsi="Arial" w:cs="Arial"/>
                <w:spacing w:val="-4"/>
              </w:rPr>
              <w:t>ilizza i vocaboli fondamentali e quelli di alto uso e i più frequenti termini specifici legati alle discipline di studio</w:t>
            </w:r>
          </w:p>
          <w:p w:rsidR="00EA2D56" w:rsidRPr="00B70931" w:rsidRDefault="00E61AB5" w:rsidP="00EA2D56">
            <w:pPr>
              <w:pStyle w:val="Paragrafobase"/>
              <w:suppressAutoHyphens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hAnsi="Arial" w:cs="Arial"/>
                <w:spacing w:val="-4"/>
              </w:rPr>
              <w:t>C</w:t>
            </w:r>
            <w:r w:rsidR="00EA2D56" w:rsidRPr="00B70931">
              <w:rPr>
                <w:rFonts w:ascii="Arial" w:hAnsi="Arial" w:cs="Arial"/>
                <w:spacing w:val="-4"/>
              </w:rPr>
              <w:t>oglie regolarità morfosintattiche e caratteristiche del lessico; riconosce che le diverse scelte linguistiche sono correlate alla varietà di situazioni comunicative</w:t>
            </w:r>
          </w:p>
        </w:tc>
      </w:tr>
      <w:tr w:rsidR="00EA2D56" w:rsidRPr="00B70931">
        <w:tc>
          <w:tcPr>
            <w:tcW w:w="3756" w:type="dxa"/>
            <w:vMerge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0671" w:type="dxa"/>
          </w:tcPr>
          <w:p w:rsidR="00EA2D56" w:rsidRPr="00B70931" w:rsidRDefault="00E61AB5" w:rsidP="00EA2D56">
            <w:pPr>
              <w:pStyle w:val="Paragrafobase"/>
              <w:suppressAutoHyphens/>
              <w:rPr>
                <w:rFonts w:ascii="Arial" w:hAnsi="Arial" w:cs="Arial"/>
                <w:color w:val="E4003A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 xml:space="preserve">• </w:t>
            </w:r>
            <w:r w:rsidR="00176B84" w:rsidRPr="00B70931">
              <w:rPr>
                <w:rFonts w:ascii="Arial" w:hAnsi="Arial" w:cs="Arial"/>
                <w:spacing w:val="-4"/>
              </w:rPr>
              <w:t>A</w:t>
            </w:r>
            <w:r w:rsidR="00EA2D56" w:rsidRPr="00B70931">
              <w:rPr>
                <w:rFonts w:ascii="Arial" w:hAnsi="Arial" w:cs="Arial"/>
                <w:spacing w:val="-4"/>
              </w:rPr>
              <w:t>pplica le conoscenze fondamentali relative all’organizzazione logico-sintattica della frase semplice, alle parti del discorso (o categorie lessicali) e ai principali connettivi</w:t>
            </w:r>
          </w:p>
        </w:tc>
      </w:tr>
      <w:tr w:rsidR="00EA2D56" w:rsidRPr="00B70931">
        <w:tc>
          <w:tcPr>
            <w:tcW w:w="3756" w:type="dxa"/>
            <w:vMerge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0671" w:type="dxa"/>
          </w:tcPr>
          <w:p w:rsidR="00EA2D56" w:rsidRPr="00B70931" w:rsidRDefault="00E61AB5" w:rsidP="00EA2D56">
            <w:pPr>
              <w:pStyle w:val="Paragrafobase"/>
              <w:suppressAutoHyphens/>
              <w:rPr>
                <w:rFonts w:ascii="Arial" w:eastAsia="Calibri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 xml:space="preserve">• </w:t>
            </w:r>
            <w:r w:rsidR="00EA2D56" w:rsidRPr="00B70931">
              <w:rPr>
                <w:rFonts w:ascii="Arial" w:hAnsi="Arial" w:cs="Arial"/>
                <w:spacing w:val="-4"/>
              </w:rPr>
              <w:t>è consapevole che nella comunicazione sono usate varietà diverse di lingua e lingue differenti (plurilinguismo)</w:t>
            </w:r>
          </w:p>
        </w:tc>
      </w:tr>
    </w:tbl>
    <w:p w:rsidR="000F022E" w:rsidRDefault="000F022E" w:rsidP="00EA2D56">
      <w:pPr>
        <w:rPr>
          <w:rFonts w:ascii="Arial" w:hAnsi="Arial" w:cs="Arial"/>
          <w:b/>
          <w:color w:val="000000"/>
        </w:rPr>
      </w:pPr>
    </w:p>
    <w:p w:rsidR="000F022E" w:rsidRDefault="000F022E">
      <w:pPr>
        <w:widowControl/>
        <w:suppressAutoHyphens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br w:type="page"/>
      </w:r>
    </w:p>
    <w:p w:rsidR="00EA2D56" w:rsidRPr="00B70931" w:rsidRDefault="00EA2D56" w:rsidP="00EA2D56">
      <w:pPr>
        <w:rPr>
          <w:rFonts w:ascii="Arial" w:hAnsi="Arial" w:cs="Arial"/>
          <w:b/>
          <w:color w:val="000000"/>
        </w:rPr>
      </w:pPr>
    </w:p>
    <w:p w:rsidR="009213AA" w:rsidRPr="008F3297" w:rsidRDefault="009213AA" w:rsidP="009213AA">
      <w:pPr>
        <w:rPr>
          <w:rFonts w:ascii="Arial" w:hAnsi="Arial" w:cs="Arial"/>
          <w:b/>
          <w:color w:val="FF6600"/>
          <w:sz w:val="32"/>
          <w:szCs w:val="20"/>
        </w:rPr>
      </w:pPr>
      <w:r w:rsidRPr="008F3297">
        <w:rPr>
          <w:rFonts w:ascii="Arial" w:hAnsi="Arial" w:cs="Arial"/>
          <w:b/>
          <w:color w:val="FF6600"/>
          <w:sz w:val="32"/>
          <w:szCs w:val="20"/>
        </w:rPr>
        <w:t>Percorsi didattici</w:t>
      </w:r>
    </w:p>
    <w:p w:rsidR="00EA2D56" w:rsidRPr="00B70931" w:rsidRDefault="00EA2D56" w:rsidP="00EA2D56">
      <w:pPr>
        <w:rPr>
          <w:rFonts w:ascii="Arial" w:hAnsi="Arial" w:cs="Arial"/>
          <w:b/>
          <w:color w:val="000000"/>
        </w:rPr>
      </w:pPr>
    </w:p>
    <w:tbl>
      <w:tblPr>
        <w:tblW w:w="0" w:type="auto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480"/>
        <w:gridCol w:w="2410"/>
        <w:gridCol w:w="77"/>
        <w:gridCol w:w="4518"/>
        <w:gridCol w:w="4942"/>
        <w:gridCol w:w="38"/>
      </w:tblGrid>
      <w:tr w:rsidR="00EA2D56" w:rsidRPr="00B70931">
        <w:tc>
          <w:tcPr>
            <w:tcW w:w="2480" w:type="dxa"/>
          </w:tcPr>
          <w:p w:rsidR="00EA2D56" w:rsidRPr="00B70931" w:rsidRDefault="00EA2D56" w:rsidP="00CF5A4D">
            <w:pPr>
              <w:jc w:val="center"/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DATA DI USCITA E TITOLO</w:t>
            </w:r>
          </w:p>
        </w:tc>
        <w:tc>
          <w:tcPr>
            <w:tcW w:w="2487" w:type="dxa"/>
            <w:gridSpan w:val="2"/>
          </w:tcPr>
          <w:p w:rsidR="00EA2D56" w:rsidRPr="00B70931" w:rsidRDefault="00EA2D56" w:rsidP="00CF5A4D">
            <w:pPr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CLASSI</w:t>
            </w:r>
          </w:p>
        </w:tc>
        <w:tc>
          <w:tcPr>
            <w:tcW w:w="4518" w:type="dxa"/>
          </w:tcPr>
          <w:p w:rsidR="00EA2D56" w:rsidRPr="00B70931" w:rsidRDefault="00EA2D56" w:rsidP="00CF5A4D">
            <w:pPr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  <w:lang w:eastAsia="it-IT"/>
              </w:rPr>
              <w:t>OBIETTIVI DI APPRENDIMENTO</w:t>
            </w:r>
          </w:p>
        </w:tc>
        <w:tc>
          <w:tcPr>
            <w:tcW w:w="4980" w:type="dxa"/>
            <w:gridSpan w:val="2"/>
          </w:tcPr>
          <w:p w:rsidR="00EA2D56" w:rsidRPr="00B70931" w:rsidRDefault="00EA2D56" w:rsidP="00CF5A4D">
            <w:pPr>
              <w:pStyle w:val="Paragrafoelenco"/>
              <w:ind w:left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  <w:lang w:eastAsia="it-IT"/>
              </w:rPr>
              <w:t>ATTIVITÀ</w:t>
            </w:r>
          </w:p>
        </w:tc>
      </w:tr>
      <w:tr w:rsidR="00EA2D56" w:rsidRPr="00B70931">
        <w:tc>
          <w:tcPr>
            <w:tcW w:w="2480" w:type="dxa"/>
            <w:vMerge w:val="restart"/>
          </w:tcPr>
          <w:p w:rsidR="00EA2D56" w:rsidRPr="00B70931" w:rsidRDefault="00EA2D56" w:rsidP="00EA2D56">
            <w:pPr>
              <w:rPr>
                <w:rFonts w:ascii="Arial" w:eastAsia="Calibri" w:hAnsi="Arial" w:cs="Arial"/>
              </w:rPr>
            </w:pPr>
            <w:r w:rsidRPr="00B70931">
              <w:rPr>
                <w:rFonts w:ascii="Arial" w:eastAsia="Calibri" w:hAnsi="Arial" w:cs="Arial"/>
              </w:rPr>
              <w:t>n. 1</w:t>
            </w:r>
          </w:p>
          <w:p w:rsidR="00EA2D56" w:rsidRPr="00B70931" w:rsidRDefault="00EA2D56" w:rsidP="00EA2D56">
            <w:pPr>
              <w:rPr>
                <w:rFonts w:ascii="Arial" w:eastAsia="Calibri" w:hAnsi="Arial" w:cs="Arial"/>
              </w:rPr>
            </w:pPr>
            <w:r w:rsidRPr="00B70931">
              <w:rPr>
                <w:rFonts w:ascii="Arial" w:eastAsia="Calibri" w:hAnsi="Arial" w:cs="Arial"/>
              </w:rPr>
              <w:t>(settembre 2018)</w:t>
            </w:r>
          </w:p>
          <w:p w:rsidR="00EA2D56" w:rsidRPr="00B70931" w:rsidRDefault="00EA2D56" w:rsidP="00EA2D56">
            <w:pPr>
              <w:rPr>
                <w:rFonts w:ascii="Arial" w:eastAsia="Calibri" w:hAnsi="Arial" w:cs="Arial"/>
              </w:rPr>
            </w:pPr>
          </w:p>
          <w:p w:rsidR="00EA2D56" w:rsidRPr="00B70931" w:rsidRDefault="00EA2D56" w:rsidP="00EA2D56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Raccontare</w:t>
            </w:r>
          </w:p>
          <w:p w:rsidR="00EA2D56" w:rsidRPr="00B70931" w:rsidRDefault="00EA2D56" w:rsidP="00EA2D56">
            <w:pPr>
              <w:rPr>
                <w:rFonts w:ascii="Arial" w:eastAsia="Calibri" w:hAnsi="Arial" w:cs="Arial"/>
                <w:b/>
              </w:rPr>
            </w:pPr>
          </w:p>
          <w:p w:rsidR="00EA2D56" w:rsidRPr="00E61AB5" w:rsidRDefault="00EA2D56" w:rsidP="00EA2D56">
            <w:pPr>
              <w:rPr>
                <w:rFonts w:ascii="Arial" w:eastAsia="Calibri" w:hAnsi="Arial" w:cs="Arial"/>
                <w:b/>
                <w:i/>
                <w:color w:val="000000"/>
              </w:rPr>
            </w:pPr>
            <w:r w:rsidRPr="00E61AB5">
              <w:rPr>
                <w:rFonts w:ascii="Arial" w:eastAsia="Calibri" w:hAnsi="Arial" w:cs="Arial"/>
                <w:i/>
              </w:rPr>
              <w:t>Federica Bergamini</w:t>
            </w:r>
          </w:p>
        </w:tc>
        <w:tc>
          <w:tcPr>
            <w:tcW w:w="2487" w:type="dxa"/>
            <w:gridSpan w:val="2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Classe 2</w:t>
            </w:r>
          </w:p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Dalle didascalie alle prime forme di racconto</w:t>
            </w:r>
          </w:p>
        </w:tc>
        <w:tc>
          <w:tcPr>
            <w:tcW w:w="4518" w:type="dxa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  <w:lang w:eastAsia="it-IT"/>
              </w:rPr>
              <w:t>Ascolto e parlato</w:t>
            </w:r>
          </w:p>
          <w:p w:rsidR="00EA2D56" w:rsidRPr="00B70931" w:rsidRDefault="00E61AB5" w:rsidP="00EA2D56">
            <w:pPr>
              <w:pStyle w:val="Indicazioninormale"/>
              <w:spacing w:after="0"/>
              <w:ind w:firstLine="0"/>
              <w:rPr>
                <w:rStyle w:val="Normale1"/>
                <w:rFonts w:cs="Times New Roman"/>
                <w:bCs w:val="0"/>
                <w:szCs w:val="24"/>
                <w:lang w:eastAsia="ar-SA"/>
              </w:rPr>
            </w:pPr>
            <w:r>
              <w:rPr>
                <w:rStyle w:val="Normale1"/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="00291F3F" w:rsidRPr="00B70931">
              <w:rPr>
                <w:rStyle w:val="Normale1"/>
                <w:rFonts w:ascii="Arial" w:eastAsia="Calibri" w:hAnsi="Arial" w:cs="Arial"/>
                <w:sz w:val="24"/>
                <w:szCs w:val="24"/>
              </w:rPr>
              <w:t xml:space="preserve">Raccontare </w:t>
            </w:r>
            <w:r w:rsidR="00EA2D56" w:rsidRPr="00B70931">
              <w:rPr>
                <w:rStyle w:val="Normale1"/>
                <w:rFonts w:ascii="Arial" w:eastAsia="Calibri" w:hAnsi="Arial" w:cs="Arial"/>
                <w:sz w:val="24"/>
                <w:szCs w:val="24"/>
              </w:rPr>
              <w:t>esperienze personali, organizzando il racconto in modo chiaro rispettando l’ordine cronologico e logico</w:t>
            </w:r>
            <w:r w:rsidR="00A1636A" w:rsidRPr="00B70931">
              <w:rPr>
                <w:rStyle w:val="Normale1"/>
                <w:rFonts w:ascii="Arial" w:eastAsia="Calibri" w:hAnsi="Arial" w:cs="Arial"/>
                <w:sz w:val="24"/>
                <w:szCs w:val="24"/>
              </w:rPr>
              <w:t>.</w:t>
            </w:r>
            <w:r w:rsidR="00EA2D56" w:rsidRPr="00B70931">
              <w:rPr>
                <w:rStyle w:val="Normale1"/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0F022E" w:rsidRDefault="000F022E" w:rsidP="00EA2D56">
            <w:pPr>
              <w:pStyle w:val="Indicazioninormale"/>
              <w:spacing w:after="0"/>
              <w:ind w:firstLine="0"/>
              <w:rPr>
                <w:rStyle w:val="Normale1"/>
              </w:rPr>
            </w:pPr>
          </w:p>
          <w:p w:rsidR="00EA2D56" w:rsidRPr="00B70931" w:rsidRDefault="00EA2D56" w:rsidP="00EA2D56">
            <w:pPr>
              <w:pStyle w:val="Indicazioninormale"/>
              <w:spacing w:after="0"/>
              <w:ind w:firstLine="0"/>
              <w:rPr>
                <w:rStyle w:val="Normale1"/>
              </w:rPr>
            </w:pPr>
            <w:r w:rsidRPr="00B70931">
              <w:rPr>
                <w:rStyle w:val="Normale1"/>
                <w:rFonts w:ascii="Arial" w:eastAsia="Calibri" w:hAnsi="Arial" w:cs="Arial"/>
                <w:b/>
                <w:sz w:val="24"/>
                <w:szCs w:val="24"/>
              </w:rPr>
              <w:t>Scrittura</w:t>
            </w:r>
          </w:p>
          <w:p w:rsidR="00EA2D56" w:rsidRPr="00B70931" w:rsidRDefault="00E61AB5" w:rsidP="00A1636A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Style w:val="Normale1"/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="00E42A92" w:rsidRPr="00B70931">
              <w:rPr>
                <w:rStyle w:val="Normale1"/>
                <w:rFonts w:ascii="Arial" w:eastAsia="Calibri" w:hAnsi="Arial" w:cs="Arial"/>
                <w:sz w:val="24"/>
                <w:szCs w:val="24"/>
              </w:rPr>
              <w:t>Comunicare con frasi semplici e compiute, strutturate in brevi testi che rispettino le convenzioni ortografiche e di interpunzion</w:t>
            </w:r>
            <w:r w:rsidR="00291F3F" w:rsidRPr="00B70931">
              <w:rPr>
                <w:rStyle w:val="Normale1"/>
                <w:rFonts w:ascii="Arial" w:eastAsia="Calibri" w:hAnsi="Arial" w:cs="Arial"/>
                <w:sz w:val="24"/>
                <w:szCs w:val="24"/>
              </w:rPr>
              <w:t>e</w:t>
            </w:r>
            <w:r w:rsidR="007E756C" w:rsidRPr="00B70931">
              <w:rPr>
                <w:rStyle w:val="Normale1"/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F11E68" w:rsidRPr="00B70931" w:rsidRDefault="00F11E68" w:rsidP="00A1636A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980" w:type="dxa"/>
            <w:gridSpan w:val="2"/>
          </w:tcPr>
          <w:p w:rsidR="00EA2D56" w:rsidRPr="00B70931" w:rsidRDefault="00F11E68" w:rsidP="00EA2D56">
            <w:pPr>
              <w:pStyle w:val="Paragrafoelenco"/>
              <w:ind w:left="0"/>
              <w:rPr>
                <w:rFonts w:ascii="Arial" w:eastAsia="Calibri" w:hAnsi="Arial" w:cs="Arial"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Dalle domande alle proposte</w:t>
            </w:r>
          </w:p>
          <w:p w:rsidR="00E61AB5" w:rsidRDefault="00E61AB5" w:rsidP="00EA2D56">
            <w:pPr>
              <w:pStyle w:val="Paragrafoelenco"/>
              <w:ind w:left="0"/>
              <w:rPr>
                <w:rFonts w:ascii="Arial" w:eastAsia="Calibri" w:hAnsi="Arial" w:cs="Arial"/>
                <w:color w:val="000000"/>
                <w:lang w:eastAsia="it-IT"/>
              </w:rPr>
            </w:pPr>
          </w:p>
          <w:p w:rsidR="00EA2D56" w:rsidRPr="00B70931" w:rsidRDefault="00EA2D56" w:rsidP="00EA2D56">
            <w:pPr>
              <w:pStyle w:val="Paragrafoelenco"/>
              <w:ind w:left="0"/>
              <w:rPr>
                <w:rFonts w:ascii="Arial" w:eastAsia="Calibri" w:hAnsi="Arial" w:cs="Arial"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La scelta dell’attività</w:t>
            </w:r>
          </w:p>
          <w:p w:rsidR="00E61AB5" w:rsidRDefault="00E61AB5" w:rsidP="00EA2D56">
            <w:pPr>
              <w:pStyle w:val="Paragrafoelenco"/>
              <w:ind w:left="0"/>
              <w:rPr>
                <w:rFonts w:ascii="Arial" w:eastAsia="Calibri" w:hAnsi="Arial" w:cs="Arial"/>
                <w:color w:val="000000"/>
                <w:lang w:eastAsia="it-IT"/>
              </w:rPr>
            </w:pPr>
          </w:p>
          <w:p w:rsidR="00EA2D56" w:rsidRPr="00B70931" w:rsidRDefault="00EA2D56" w:rsidP="00EA2D56">
            <w:pPr>
              <w:pStyle w:val="Paragrafoelenco"/>
              <w:ind w:left="0"/>
              <w:rPr>
                <w:rFonts w:ascii="Arial" w:eastAsia="Calibri" w:hAnsi="Arial" w:cs="Arial"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Diamo titoli e didascalie</w:t>
            </w:r>
          </w:p>
          <w:p w:rsidR="00E61AB5" w:rsidRDefault="00E61AB5" w:rsidP="00EA2D56">
            <w:pPr>
              <w:pStyle w:val="Paragrafoelenco"/>
              <w:ind w:left="0"/>
              <w:rPr>
                <w:rFonts w:ascii="Arial" w:eastAsia="Calibri" w:hAnsi="Arial" w:cs="Arial"/>
                <w:color w:val="000000"/>
                <w:lang w:eastAsia="it-IT"/>
              </w:rPr>
            </w:pPr>
          </w:p>
          <w:p w:rsidR="00EA2D56" w:rsidRPr="00B70931" w:rsidRDefault="00EA2D56" w:rsidP="00EA2D56">
            <w:pPr>
              <w:pStyle w:val="Paragrafoelenco"/>
              <w:ind w:left="0"/>
              <w:rPr>
                <w:rFonts w:ascii="Arial" w:eastAsia="Calibri" w:hAnsi="Arial" w:cs="Arial"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Completiamo le frasi</w:t>
            </w:r>
          </w:p>
          <w:p w:rsidR="00EA2D56" w:rsidRPr="00B70931" w:rsidRDefault="00EA2D56" w:rsidP="00EA2D56">
            <w:pPr>
              <w:pStyle w:val="Paragrafoelenco"/>
              <w:ind w:left="0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EA2D56" w:rsidRPr="00B70931">
        <w:tc>
          <w:tcPr>
            <w:tcW w:w="2480" w:type="dxa"/>
            <w:vMerge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487" w:type="dxa"/>
            <w:gridSpan w:val="2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Classe 3</w:t>
            </w:r>
          </w:p>
          <w:p w:rsidR="00EA2D56" w:rsidRPr="00B70931" w:rsidRDefault="00EA2D56" w:rsidP="00EA2D56">
            <w:pPr>
              <w:rPr>
                <w:rFonts w:ascii="Arial" w:eastAsia="Calibri" w:hAnsi="Arial" w:cs="Arial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  <w:lang w:eastAsia="it-IT"/>
              </w:rPr>
              <w:t>Prime forme di racconto</w:t>
            </w:r>
          </w:p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518" w:type="dxa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Ascolto e parlato</w:t>
            </w:r>
          </w:p>
          <w:p w:rsidR="00EA2D56" w:rsidRPr="00B70931" w:rsidRDefault="00E61AB5" w:rsidP="00EA2D56">
            <w:pPr>
              <w:pStyle w:val="Indicazioninormale"/>
              <w:spacing w:after="0"/>
              <w:ind w:firstLine="0"/>
              <w:rPr>
                <w:rStyle w:val="Normale1"/>
                <w:rFonts w:cs="Times New Roman"/>
                <w:bCs w:val="0"/>
                <w:szCs w:val="24"/>
                <w:lang w:eastAsia="ar-SA"/>
              </w:rPr>
            </w:pPr>
            <w:r>
              <w:rPr>
                <w:rStyle w:val="Normale1"/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="00EA2D56" w:rsidRPr="00B70931">
              <w:rPr>
                <w:rStyle w:val="Normale1"/>
                <w:rFonts w:ascii="Arial" w:eastAsia="Calibri" w:hAnsi="Arial" w:cs="Arial"/>
                <w:sz w:val="24"/>
                <w:szCs w:val="24"/>
              </w:rPr>
              <w:t>Raccontare esperienze personali, organizzando il racconto in modo chiaro rispettando l’ordine cronologico e logico e inserendo gli opportuni elementi descrittivi e informativi.</w:t>
            </w:r>
          </w:p>
          <w:p w:rsidR="000F022E" w:rsidRDefault="000F022E" w:rsidP="00EA2D56">
            <w:pPr>
              <w:rPr>
                <w:rFonts w:ascii="Arial" w:eastAsia="Calibri" w:hAnsi="Arial" w:cs="Arial"/>
                <w:b/>
              </w:rPr>
            </w:pPr>
          </w:p>
          <w:p w:rsidR="00EA2D56" w:rsidRPr="00B70931" w:rsidRDefault="00EA2D56" w:rsidP="00EA2D56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Scrittura</w:t>
            </w:r>
          </w:p>
          <w:p w:rsidR="00EA2D56" w:rsidRPr="00B70931" w:rsidRDefault="00E61AB5" w:rsidP="00EA2D5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• </w:t>
            </w:r>
            <w:r w:rsidR="001E4A63" w:rsidRPr="00B70931">
              <w:rPr>
                <w:rFonts w:ascii="Arial" w:eastAsia="Calibri" w:hAnsi="Arial" w:cs="Arial"/>
              </w:rPr>
              <w:t xml:space="preserve">Raccontare </w:t>
            </w:r>
            <w:r w:rsidR="007825B8" w:rsidRPr="00B70931">
              <w:rPr>
                <w:rFonts w:ascii="Arial" w:eastAsia="Calibri" w:hAnsi="Arial" w:cs="Arial"/>
              </w:rPr>
              <w:t>esperienze personali, organizzando il racconto in modo chiaro</w:t>
            </w:r>
            <w:r w:rsidR="00291F3F" w:rsidRPr="00B70931">
              <w:rPr>
                <w:rFonts w:ascii="Arial" w:eastAsia="Calibri" w:hAnsi="Arial" w:cs="Arial"/>
              </w:rPr>
              <w:t>,</w:t>
            </w:r>
            <w:r w:rsidR="00851CC7" w:rsidRPr="00B70931">
              <w:rPr>
                <w:rFonts w:ascii="Arial" w:eastAsia="Calibri" w:hAnsi="Arial" w:cs="Arial"/>
              </w:rPr>
              <w:t xml:space="preserve"> risp</w:t>
            </w:r>
            <w:r w:rsidR="00E011B7" w:rsidRPr="00B70931">
              <w:rPr>
                <w:rFonts w:ascii="Arial" w:eastAsia="Calibri" w:hAnsi="Arial" w:cs="Arial"/>
              </w:rPr>
              <w:t>e</w:t>
            </w:r>
            <w:r w:rsidR="00851CC7" w:rsidRPr="00B70931">
              <w:rPr>
                <w:rFonts w:ascii="Arial" w:eastAsia="Calibri" w:hAnsi="Arial" w:cs="Arial"/>
              </w:rPr>
              <w:t>ttando l’ordine cronologico</w:t>
            </w:r>
            <w:r w:rsidR="00291F3F" w:rsidRPr="00B70931">
              <w:rPr>
                <w:rFonts w:ascii="Arial" w:eastAsia="Calibri" w:hAnsi="Arial" w:cs="Arial"/>
              </w:rPr>
              <w:t xml:space="preserve"> e logico,</w:t>
            </w:r>
            <w:r w:rsidR="00851CC7" w:rsidRPr="00B70931">
              <w:rPr>
                <w:rFonts w:ascii="Arial" w:eastAsia="Calibri" w:hAnsi="Arial" w:cs="Arial"/>
              </w:rPr>
              <w:t xml:space="preserve"> inserendo gli opportuni elementi descrittivi e </w:t>
            </w:r>
            <w:r w:rsidR="00E011B7" w:rsidRPr="00B70931">
              <w:rPr>
                <w:rFonts w:ascii="Arial" w:eastAsia="Calibri" w:hAnsi="Arial" w:cs="Arial"/>
              </w:rPr>
              <w:t>informativi.</w:t>
            </w:r>
          </w:p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980" w:type="dxa"/>
            <w:gridSpan w:val="2"/>
          </w:tcPr>
          <w:p w:rsidR="00EA2D56" w:rsidRPr="00B70931" w:rsidRDefault="00EA2D56" w:rsidP="00EA2D56">
            <w:pPr>
              <w:pStyle w:val="Paragrafoelenco"/>
              <w:ind w:left="0"/>
              <w:rPr>
                <w:rFonts w:ascii="Arial" w:eastAsia="Calibri" w:hAnsi="Arial" w:cs="Arial"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La raccolta delle informazioni</w:t>
            </w:r>
          </w:p>
          <w:p w:rsidR="00E61AB5" w:rsidRDefault="00E61AB5" w:rsidP="00EA2D56">
            <w:pPr>
              <w:pStyle w:val="Paragrafoelenco"/>
              <w:ind w:left="0"/>
              <w:rPr>
                <w:rFonts w:ascii="Arial" w:eastAsia="Calibri" w:hAnsi="Arial" w:cs="Arial"/>
                <w:color w:val="000000"/>
                <w:lang w:eastAsia="it-IT"/>
              </w:rPr>
            </w:pPr>
          </w:p>
          <w:p w:rsidR="00EA2D56" w:rsidRPr="00B70931" w:rsidRDefault="00EA2D56" w:rsidP="00EA2D56">
            <w:pPr>
              <w:pStyle w:val="Paragrafoelenco"/>
              <w:ind w:left="0"/>
              <w:rPr>
                <w:rFonts w:ascii="Arial" w:eastAsia="Calibri" w:hAnsi="Arial" w:cs="Arial"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La stesura dei testi</w:t>
            </w:r>
          </w:p>
          <w:p w:rsidR="00E61AB5" w:rsidRDefault="00E61AB5" w:rsidP="00EA2D56">
            <w:pPr>
              <w:pStyle w:val="Paragrafoelenco"/>
              <w:ind w:left="0"/>
              <w:rPr>
                <w:rFonts w:ascii="Arial" w:eastAsia="Calibri" w:hAnsi="Arial" w:cs="Arial"/>
                <w:color w:val="000000"/>
                <w:lang w:eastAsia="it-IT"/>
              </w:rPr>
            </w:pPr>
          </w:p>
          <w:p w:rsidR="00EA2D56" w:rsidRPr="00B70931" w:rsidRDefault="00EA2D56" w:rsidP="00EA2D56">
            <w:pPr>
              <w:pStyle w:val="Paragrafoelenco"/>
              <w:ind w:left="0"/>
              <w:rPr>
                <w:rFonts w:ascii="Arial" w:eastAsia="Calibri" w:hAnsi="Arial" w:cs="Arial"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Per concludere: controllo finale</w:t>
            </w:r>
          </w:p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EA2D56" w:rsidRPr="00B70931">
        <w:tc>
          <w:tcPr>
            <w:tcW w:w="2480" w:type="dxa"/>
            <w:vMerge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487" w:type="dxa"/>
            <w:gridSpan w:val="2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Classe 4</w:t>
            </w:r>
          </w:p>
          <w:p w:rsidR="00EA2D56" w:rsidRPr="00B70931" w:rsidRDefault="00EA2D56" w:rsidP="00EA2D56">
            <w:pPr>
              <w:rPr>
                <w:rFonts w:ascii="Arial" w:eastAsia="Calibri" w:hAnsi="Arial" w:cs="Arial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  <w:lang w:eastAsia="it-IT"/>
              </w:rPr>
              <w:t>Dal resoconto al racconto</w:t>
            </w:r>
          </w:p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518" w:type="dxa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Scrittura</w:t>
            </w:r>
          </w:p>
          <w:p w:rsidR="004D1169" w:rsidRPr="00B70931" w:rsidRDefault="00E61AB5" w:rsidP="00EA2D56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="00EA2D56" w:rsidRPr="00B70931">
              <w:rPr>
                <w:rFonts w:ascii="Arial" w:eastAsia="Calibri" w:hAnsi="Arial" w:cs="Arial"/>
                <w:sz w:val="24"/>
                <w:szCs w:val="24"/>
              </w:rPr>
              <w:t>Comunicare con frasi semplici e compiute, strutturate in brevi testi che rispettino le convenzioni o</w:t>
            </w:r>
            <w:r w:rsidR="00F11E68" w:rsidRPr="00B70931">
              <w:rPr>
                <w:rFonts w:ascii="Arial" w:eastAsia="Calibri" w:hAnsi="Arial" w:cs="Arial"/>
                <w:sz w:val="24"/>
                <w:szCs w:val="24"/>
              </w:rPr>
              <w:t>rtografiche e di interpunzione.</w:t>
            </w:r>
          </w:p>
          <w:p w:rsidR="00EA2D56" w:rsidRPr="00B70931" w:rsidRDefault="00E61AB5" w:rsidP="00EA2D56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="00F11E68" w:rsidRPr="00B70931">
              <w:rPr>
                <w:rFonts w:ascii="Arial" w:eastAsia="Calibri" w:hAnsi="Arial" w:cs="Arial"/>
                <w:sz w:val="24"/>
                <w:szCs w:val="24"/>
              </w:rPr>
              <w:t xml:space="preserve">Raccogliere le idee, </w:t>
            </w:r>
            <w:r w:rsidR="00EA2D56" w:rsidRPr="00B70931">
              <w:rPr>
                <w:rFonts w:ascii="Arial" w:eastAsia="Calibri" w:hAnsi="Arial" w:cs="Arial"/>
                <w:sz w:val="24"/>
                <w:szCs w:val="24"/>
              </w:rPr>
              <w:t xml:space="preserve">organizzarle per punti, pianificare la traccia di </w:t>
            </w:r>
            <w:r w:rsidR="00F11E68" w:rsidRPr="00B70931">
              <w:rPr>
                <w:rFonts w:ascii="Arial" w:eastAsia="Calibri" w:hAnsi="Arial" w:cs="Arial"/>
                <w:sz w:val="24"/>
                <w:szCs w:val="24"/>
              </w:rPr>
              <w:t>un racconto o di un’esperienza.</w:t>
            </w:r>
          </w:p>
          <w:p w:rsidR="00EA2D56" w:rsidRPr="00B70931" w:rsidRDefault="00E61AB5" w:rsidP="00EA2D56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="00EA2D56" w:rsidRPr="00B70931">
              <w:rPr>
                <w:rFonts w:ascii="Arial" w:eastAsia="Calibri" w:hAnsi="Arial" w:cs="Arial"/>
                <w:sz w:val="24"/>
                <w:szCs w:val="24"/>
              </w:rPr>
              <w:t>Realizzare testi collettivi per relazionare su esperienze sco</w:t>
            </w:r>
            <w:r w:rsidR="00F11E68" w:rsidRPr="00B70931">
              <w:rPr>
                <w:rFonts w:ascii="Arial" w:eastAsia="Calibri" w:hAnsi="Arial" w:cs="Arial"/>
                <w:sz w:val="24"/>
                <w:szCs w:val="24"/>
              </w:rPr>
              <w:t>lastiche e argomenti di studio.</w:t>
            </w:r>
          </w:p>
          <w:p w:rsidR="00D24B67" w:rsidRPr="00B70931" w:rsidRDefault="00E61AB5" w:rsidP="00D24B67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• </w:t>
            </w:r>
            <w:r w:rsidR="00D24B67" w:rsidRPr="00B70931">
              <w:rPr>
                <w:rFonts w:ascii="Arial" w:eastAsia="Calibri" w:hAnsi="Arial" w:cs="Arial"/>
              </w:rPr>
              <w:t>Raccontare esperienze personali, organizzando il racconto in modo chiaro, rispettando l’ordine cronologico e logico, inserendo gli opportuni elementi descrittivi e informativi.</w:t>
            </w:r>
          </w:p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980" w:type="dxa"/>
            <w:gridSpan w:val="2"/>
          </w:tcPr>
          <w:p w:rsidR="00EA2D56" w:rsidRPr="00B70931" w:rsidRDefault="00EA2D56" w:rsidP="00EA2D56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 w:rsidRPr="00B70931">
              <w:rPr>
                <w:rFonts w:ascii="Arial" w:eastAsia="Calibri" w:hAnsi="Arial" w:cs="Arial"/>
                <w:sz w:val="24"/>
                <w:szCs w:val="24"/>
              </w:rPr>
              <w:t>Un resoconto</w:t>
            </w:r>
          </w:p>
          <w:p w:rsidR="00E61AB5" w:rsidRDefault="00E61AB5" w:rsidP="00EA2D56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A2D56" w:rsidRPr="00B70931" w:rsidRDefault="00EA2D56" w:rsidP="00EA2D56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 w:rsidRPr="00B70931">
              <w:rPr>
                <w:rFonts w:ascii="Arial" w:eastAsia="Calibri" w:hAnsi="Arial" w:cs="Arial"/>
                <w:sz w:val="24"/>
                <w:szCs w:val="24"/>
              </w:rPr>
              <w:t>Un racconto</w:t>
            </w:r>
          </w:p>
          <w:p w:rsidR="00E61AB5" w:rsidRDefault="00E61AB5" w:rsidP="00EA2D56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A2D56" w:rsidRPr="00B70931" w:rsidRDefault="00EA2D56" w:rsidP="00EA2D56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 w:rsidRPr="00B70931">
              <w:rPr>
                <w:rFonts w:ascii="Arial" w:eastAsia="Calibri" w:hAnsi="Arial" w:cs="Arial"/>
                <w:sz w:val="24"/>
                <w:szCs w:val="24"/>
              </w:rPr>
              <w:t>Dal racconto al resoconto</w:t>
            </w:r>
          </w:p>
        </w:tc>
      </w:tr>
      <w:tr w:rsidR="00EA2D56" w:rsidRPr="00B70931">
        <w:trPr>
          <w:trHeight w:val="2393"/>
        </w:trPr>
        <w:tc>
          <w:tcPr>
            <w:tcW w:w="2480" w:type="dxa"/>
            <w:vMerge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487" w:type="dxa"/>
            <w:gridSpan w:val="2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Classe 5</w:t>
            </w:r>
          </w:p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Il racconto di esperienza</w:t>
            </w:r>
          </w:p>
        </w:tc>
        <w:tc>
          <w:tcPr>
            <w:tcW w:w="4518" w:type="dxa"/>
          </w:tcPr>
          <w:p w:rsidR="00EA2D56" w:rsidRPr="00B70931" w:rsidRDefault="00EA2D56" w:rsidP="00EA2D56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Lettura</w:t>
            </w:r>
          </w:p>
          <w:p w:rsidR="00EA2D56" w:rsidRPr="00B70931" w:rsidRDefault="00E61AB5" w:rsidP="00EA2D5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• </w:t>
            </w:r>
            <w:r w:rsidR="00EA2D56" w:rsidRPr="00B70931">
              <w:rPr>
                <w:rFonts w:ascii="Arial" w:eastAsia="Calibri" w:hAnsi="Arial" w:cs="Arial"/>
              </w:rPr>
              <w:t xml:space="preserve">Leggere e comprendere testi narrativi, individuando gli elementi essenziali riferiti ai personaggi e le relazioni causa-effetto delle azioni e degli eventi. </w:t>
            </w:r>
          </w:p>
          <w:p w:rsidR="000F022E" w:rsidRDefault="000F022E" w:rsidP="00EA2D56">
            <w:pPr>
              <w:rPr>
                <w:rFonts w:ascii="Arial" w:eastAsia="Calibri" w:hAnsi="Arial" w:cs="Arial"/>
                <w:b/>
              </w:rPr>
            </w:pPr>
          </w:p>
          <w:p w:rsidR="00EA2D56" w:rsidRPr="00B70931" w:rsidRDefault="00EA2D56" w:rsidP="00EA2D56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Scrittura</w:t>
            </w:r>
          </w:p>
          <w:p w:rsidR="00EA2D56" w:rsidRPr="00B70931" w:rsidRDefault="00E61AB5" w:rsidP="006C7F58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• </w:t>
            </w:r>
            <w:r w:rsidR="00EA2D56" w:rsidRPr="00B70931">
              <w:rPr>
                <w:rFonts w:ascii="Arial" w:eastAsia="Calibri" w:hAnsi="Arial" w:cs="Arial"/>
              </w:rPr>
              <w:t>Raccogliere le idee, organizzarle per punti, pianificare la traccia di un racco</w:t>
            </w:r>
            <w:r w:rsidR="00F11E68" w:rsidRPr="00B70931">
              <w:rPr>
                <w:rFonts w:ascii="Arial" w:eastAsia="Calibri" w:hAnsi="Arial" w:cs="Arial"/>
              </w:rPr>
              <w:t>nto o di un’esperienza.</w:t>
            </w:r>
          </w:p>
          <w:p w:rsidR="006C7F58" w:rsidRPr="00B70931" w:rsidRDefault="00E61AB5" w:rsidP="006C7F58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="006C7F58" w:rsidRPr="00B70931">
              <w:rPr>
                <w:rFonts w:ascii="Arial" w:eastAsia="Calibri" w:hAnsi="Arial" w:cs="Arial"/>
                <w:sz w:val="24"/>
                <w:szCs w:val="24"/>
              </w:rPr>
              <w:t>Realizzare testi collettivi per relazionare su esperienze sco</w:t>
            </w:r>
            <w:r w:rsidR="00F11E68" w:rsidRPr="00B70931">
              <w:rPr>
                <w:rFonts w:ascii="Arial" w:eastAsia="Calibri" w:hAnsi="Arial" w:cs="Arial"/>
                <w:sz w:val="24"/>
                <w:szCs w:val="24"/>
              </w:rPr>
              <w:t>lastiche e argomenti di studio.</w:t>
            </w:r>
          </w:p>
          <w:p w:rsidR="006C7F58" w:rsidRPr="00B70931" w:rsidRDefault="006C7F58" w:rsidP="006C7F5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980" w:type="dxa"/>
            <w:gridSpan w:val="2"/>
          </w:tcPr>
          <w:p w:rsidR="00EA2D56" w:rsidRDefault="00F11E68" w:rsidP="00EA2D56">
            <w:pPr>
              <w:pStyle w:val="Paragrafoelenco"/>
              <w:ind w:left="0"/>
              <w:rPr>
                <w:rFonts w:ascii="Arial" w:eastAsia="Calibri" w:hAnsi="Arial" w:cs="Arial"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Testi a confronto</w:t>
            </w:r>
          </w:p>
          <w:p w:rsidR="00E61AB5" w:rsidRPr="00B70931" w:rsidRDefault="00E61AB5" w:rsidP="00EA2D56">
            <w:pPr>
              <w:pStyle w:val="Paragrafoelenco"/>
              <w:ind w:left="0"/>
              <w:rPr>
                <w:rFonts w:ascii="Arial" w:eastAsia="Calibri" w:hAnsi="Arial" w:cs="Arial"/>
                <w:color w:val="000000"/>
                <w:lang w:eastAsia="it-IT"/>
              </w:rPr>
            </w:pPr>
          </w:p>
          <w:p w:rsidR="00EA2D56" w:rsidRDefault="00EA2D56" w:rsidP="00EA2D56">
            <w:pPr>
              <w:pStyle w:val="Paragrafoelenco"/>
              <w:ind w:left="0"/>
              <w:rPr>
                <w:rFonts w:ascii="Arial" w:eastAsia="Calibri" w:hAnsi="Arial" w:cs="Arial"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Rielaborazione di un’esperienza</w:t>
            </w:r>
          </w:p>
          <w:p w:rsidR="00E61AB5" w:rsidRPr="00B70931" w:rsidRDefault="00E61AB5" w:rsidP="00EA2D56">
            <w:pPr>
              <w:pStyle w:val="Paragrafoelenco"/>
              <w:ind w:left="0"/>
              <w:rPr>
                <w:rFonts w:ascii="Arial" w:eastAsia="Calibri" w:hAnsi="Arial" w:cs="Arial"/>
                <w:color w:val="000000"/>
                <w:lang w:eastAsia="it-IT"/>
              </w:rPr>
            </w:pPr>
          </w:p>
          <w:p w:rsidR="00EA2D56" w:rsidRPr="00B70931" w:rsidRDefault="00EA2D56" w:rsidP="00EA2D56">
            <w:pPr>
              <w:pStyle w:val="Paragrafoelenco"/>
              <w:ind w:left="0"/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Progetto</w:t>
            </w:r>
            <w:r w:rsidR="00F11E68" w:rsidRPr="00B70931">
              <w:rPr>
                <w:rFonts w:ascii="Arial" w:eastAsia="Calibri" w:hAnsi="Arial" w:cs="Arial"/>
                <w:color w:val="000000"/>
                <w:lang w:eastAsia="it-IT"/>
              </w:rPr>
              <w:t>, stesura e revisione del testo</w:t>
            </w:r>
          </w:p>
          <w:p w:rsidR="00EA2D56" w:rsidRPr="00B70931" w:rsidRDefault="00EA2D56" w:rsidP="00EA2D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BA42A7" w:rsidRPr="00B709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2480" w:type="dxa"/>
            <w:vMerge w:val="restart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BA42A7" w:rsidRPr="005547A8" w:rsidRDefault="00BA42A7" w:rsidP="00E43FC0">
            <w:pPr>
              <w:rPr>
                <w:rFonts w:ascii="Arial" w:eastAsia="Calibri" w:hAnsi="Arial" w:cs="Arial"/>
                <w:color w:val="000000"/>
                <w:lang w:eastAsia="it-IT"/>
              </w:rPr>
            </w:pPr>
            <w:r w:rsidRPr="005547A8">
              <w:rPr>
                <w:rFonts w:ascii="Arial" w:eastAsia="Calibri" w:hAnsi="Arial" w:cs="Arial"/>
                <w:color w:val="000000"/>
                <w:lang w:eastAsia="it-IT"/>
              </w:rPr>
              <w:t>N° 2 (</w:t>
            </w: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ottobre 2018)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  <w:lang w:eastAsia="it-IT"/>
              </w:rPr>
            </w:pPr>
          </w:p>
          <w:p w:rsidR="00BA42A7" w:rsidRPr="006E168A" w:rsidRDefault="00BA42A7" w:rsidP="00E43FC0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6E168A">
              <w:rPr>
                <w:rFonts w:ascii="Arial" w:eastAsia="Calibri" w:hAnsi="Arial" w:cs="Arial"/>
                <w:b/>
                <w:color w:val="000000" w:themeColor="text1"/>
              </w:rPr>
              <w:t xml:space="preserve">Testi per utilità personale e per comunicare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E61AB5" w:rsidRDefault="00BA42A7" w:rsidP="00E43FC0">
            <w:pPr>
              <w:rPr>
                <w:rFonts w:ascii="Arial" w:eastAsia="Calibri" w:hAnsi="Arial" w:cs="Arial"/>
                <w:i/>
                <w:color w:val="000000"/>
              </w:rPr>
            </w:pPr>
            <w:r w:rsidRPr="00E61AB5">
              <w:rPr>
                <w:rFonts w:ascii="Arial" w:eastAsia="Calibri" w:hAnsi="Arial" w:cs="Arial"/>
                <w:i/>
                <w:color w:val="000000"/>
              </w:rPr>
              <w:t xml:space="preserve">Federica Bergamini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Classe 1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Etichette e liste</w:t>
            </w:r>
          </w:p>
        </w:tc>
        <w:tc>
          <w:tcPr>
            <w:tcW w:w="4595" w:type="dxa"/>
            <w:gridSpan w:val="2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lang w:eastAsia="it-IT"/>
              </w:rPr>
            </w:pPr>
            <w:r w:rsidRPr="00B70931">
              <w:rPr>
                <w:rFonts w:ascii="Arial" w:eastAsia="Calibri" w:hAnsi="Arial" w:cs="Arial"/>
                <w:b/>
                <w:lang w:eastAsia="it-IT"/>
              </w:rPr>
              <w:t>Ascolto e parlato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contextualSpacing w:val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 xml:space="preserve">Comprendere e dare semplici istruzioni su un gioco o un’attività conosciuta. 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lang w:eastAsia="it-IT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lang w:eastAsia="it-IT"/>
              </w:rPr>
            </w:pPr>
            <w:r w:rsidRPr="00B70931">
              <w:rPr>
                <w:rFonts w:ascii="Arial" w:eastAsia="Calibri" w:hAnsi="Arial" w:cs="Arial"/>
                <w:b/>
                <w:lang w:eastAsia="it-IT"/>
              </w:rPr>
              <w:t xml:space="preserve">Lettura 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contextualSpacing w:val="0"/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C</w:t>
            </w:r>
            <w:r w:rsidRPr="00B70931">
              <w:rPr>
                <w:rFonts w:ascii="Arial" w:eastAsia="Calibri" w:hAnsi="Arial" w:cs="Arial"/>
                <w:spacing w:val="-2"/>
                <w:sz w:val="24"/>
                <w:szCs w:val="24"/>
              </w:rPr>
              <w:t>omprendere testi di tipo diverso, continui e non continui, in vista di scopi pratici, di intrattenimento e di svago.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lang w:eastAsia="it-IT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  <w:lang w:eastAsia="it-IT"/>
              </w:rPr>
              <w:t>Scrittura</w:t>
            </w:r>
            <w:r w:rsidRPr="00B70931">
              <w:rPr>
                <w:rFonts w:ascii="Arial" w:eastAsia="Calibri" w:hAnsi="Arial" w:cs="Arial"/>
                <w:b/>
              </w:rPr>
              <w:t xml:space="preserve">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• </w:t>
            </w:r>
            <w:r w:rsidRPr="00B70931">
              <w:rPr>
                <w:rFonts w:ascii="Arial" w:eastAsia="Calibri" w:hAnsi="Arial" w:cs="Arial"/>
              </w:rPr>
              <w:t xml:space="preserve">Produrre semplici testi funzionali legati a scopi concreti (per utilità personale, per comunicare con altri, per ricordare, ecc.).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94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Una lista ordinata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Le fasi del lavoro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  <w:lang w:eastAsia="it-IT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  <w:spacing w:val="-2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Lettura</w:t>
            </w:r>
            <w:r w:rsidRPr="00B70931">
              <w:rPr>
                <w:rFonts w:ascii="Arial" w:eastAsia="Calibri" w:hAnsi="Arial" w:cs="Arial"/>
                <w:color w:val="000000"/>
                <w:spacing w:val="-2"/>
              </w:rPr>
              <w:t xml:space="preserve"> funzionale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  <w:spacing w:val="-2"/>
                <w:lang w:eastAsia="it-IT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  <w:spacing w:val="-2"/>
              </w:rPr>
              <w:t>Scrittura funzionale</w:t>
            </w:r>
          </w:p>
        </w:tc>
      </w:tr>
      <w:tr w:rsidR="00BA42A7" w:rsidRPr="00B709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2480" w:type="dxa"/>
            <w:vMerge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 xml:space="preserve">Classe 2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Esperienze, istruzioni e fasi</w:t>
            </w:r>
          </w:p>
        </w:tc>
        <w:tc>
          <w:tcPr>
            <w:tcW w:w="4595" w:type="dxa"/>
            <w:gridSpan w:val="2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Ascolto e parlato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• </w:t>
            </w:r>
            <w:r w:rsidRPr="00B70931">
              <w:rPr>
                <w:rFonts w:ascii="Arial" w:eastAsia="Calibri" w:hAnsi="Arial" w:cs="Arial"/>
              </w:rPr>
              <w:t xml:space="preserve">Ricostruire verbalmente le fasi di un’esperienza vissuta a scuola o in altri contesti. 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 xml:space="preserve">Lettura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• </w:t>
            </w:r>
            <w:r w:rsidRPr="00B70931">
              <w:rPr>
                <w:rFonts w:ascii="Arial" w:eastAsia="Calibri" w:hAnsi="Arial" w:cs="Arial"/>
              </w:rPr>
              <w:t>Comprendere testi di tipo diverso, continui e non continui, in vista di scopi pratici, di intrattenimento e di svago.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 xml:space="preserve">Scrittura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• </w:t>
            </w:r>
            <w:r w:rsidRPr="00B70931">
              <w:rPr>
                <w:rFonts w:ascii="Arial" w:eastAsia="Calibri" w:hAnsi="Arial" w:cs="Arial"/>
              </w:rPr>
              <w:t>Seguire istruzioni scritte per realizzare prodotti, per svolgere un’attività, per realizzare un procedimento.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94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BA42A7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70931">
              <w:rPr>
                <w:rFonts w:ascii="Arial" w:eastAsia="Calibri" w:hAnsi="Arial" w:cs="Arial"/>
                <w:color w:val="000000"/>
                <w:sz w:val="24"/>
                <w:szCs w:val="24"/>
              </w:rPr>
              <w:t>Domande per parlare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</w:pPr>
          </w:p>
          <w:p w:rsidR="00BA42A7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  <w:t>Istruzioni per giocare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</w:pPr>
          </w:p>
          <w:p w:rsidR="00BA42A7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  <w:t>Leggere per fare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</w:pPr>
          </w:p>
          <w:p w:rsidR="00BA42A7" w:rsidRPr="00E61AB5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E61AB5">
              <w:rPr>
                <w:rFonts w:ascii="Arial" w:eastAsia="Calibri" w:hAnsi="Arial" w:cs="Arial"/>
                <w:color w:val="000000"/>
                <w:sz w:val="24"/>
                <w:szCs w:val="24"/>
              </w:rPr>
              <w:t>Una nuova lettura</w:t>
            </w:r>
          </w:p>
        </w:tc>
      </w:tr>
      <w:tr w:rsidR="00BA42A7" w:rsidRPr="00B709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2480" w:type="dxa"/>
            <w:vMerge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Classe 3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Note, lettere e cronache</w:t>
            </w:r>
          </w:p>
        </w:tc>
        <w:tc>
          <w:tcPr>
            <w:tcW w:w="4595" w:type="dxa"/>
            <w:gridSpan w:val="2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 xml:space="preserve">Lettura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• </w:t>
            </w:r>
            <w:r w:rsidRPr="00B70931">
              <w:rPr>
                <w:rFonts w:ascii="Arial" w:eastAsia="Calibri" w:hAnsi="Arial" w:cs="Arial"/>
              </w:rPr>
              <w:t xml:space="preserve">Comprendere semplici testi funzionali legati a scopi concreti (per utilità personale, per comunicare con altri, per ricordare, ecc.). 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Scrittura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• </w:t>
            </w:r>
            <w:r w:rsidRPr="00B70931">
              <w:rPr>
                <w:rFonts w:ascii="Arial" w:eastAsia="Calibri" w:hAnsi="Arial" w:cs="Arial"/>
              </w:rPr>
              <w:t xml:space="preserve">Produrre semplici testi funzionali legati a scopi concreti (per utilità personale, per comunicare con altri, per ricordare, ecc.) e connessi con situazioni quotidiane (contesto scolastico e/o familiare).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• </w:t>
            </w:r>
            <w:r w:rsidRPr="00B70931">
              <w:rPr>
                <w:rFonts w:ascii="Arial" w:eastAsia="Calibri" w:hAnsi="Arial" w:cs="Arial"/>
              </w:rPr>
              <w:t>Scrivere lettere indirizzate a destinatari noti, lettere aperte o brevi articoli di cronaca per il giornalino scolastico o per il sito web della scuola.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94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BA42A7" w:rsidRPr="00BA42A7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</w:pPr>
            <w:r w:rsidRPr="00BA42A7"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  <w:t>I post-it per comunicare</w:t>
            </w:r>
          </w:p>
          <w:p w:rsidR="00BA42A7" w:rsidRPr="00BA42A7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</w:pPr>
            <w:r w:rsidRPr="00BA42A7"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BA42A7" w:rsidRPr="00BA42A7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A42A7">
              <w:rPr>
                <w:rFonts w:ascii="Arial" w:eastAsia="Calibri" w:hAnsi="Arial" w:cs="Arial"/>
                <w:color w:val="000000"/>
                <w:sz w:val="24"/>
                <w:szCs w:val="24"/>
              </w:rPr>
              <w:t>Lettere.</w:t>
            </w:r>
            <w:r w:rsidRPr="00BA42A7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  <w:p w:rsidR="00BA42A7" w:rsidRPr="00BA42A7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A42A7">
              <w:rPr>
                <w:rFonts w:ascii="Arial" w:eastAsia="Calibri" w:hAnsi="Arial" w:cs="Arial"/>
                <w:color w:val="000000"/>
              </w:rPr>
              <w:t>Cronache scolastiche.</w:t>
            </w:r>
            <w:r w:rsidRPr="00B70931">
              <w:rPr>
                <w:rFonts w:ascii="Arial" w:eastAsia="Calibri" w:hAnsi="Arial" w:cs="Arial"/>
                <w:color w:val="000000"/>
                <w:spacing w:val="-2"/>
              </w:rPr>
              <w:t xml:space="preserve"> </w:t>
            </w:r>
          </w:p>
        </w:tc>
      </w:tr>
      <w:tr w:rsidR="00BA42A7" w:rsidRPr="00B709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2480" w:type="dxa"/>
            <w:vMerge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Classe 4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Diario personale e di classe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595" w:type="dxa"/>
            <w:gridSpan w:val="2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BA42A7" w:rsidRPr="00B70931" w:rsidRDefault="00BA42A7" w:rsidP="00E43FC0">
            <w:pPr>
              <w:rPr>
                <w:rFonts w:ascii="Arial" w:hAnsi="Arial" w:cs="Arial"/>
                <w:b/>
              </w:rPr>
            </w:pPr>
            <w:r w:rsidRPr="00B70931">
              <w:rPr>
                <w:rFonts w:ascii="Arial" w:hAnsi="Arial" w:cs="Arial"/>
                <w:b/>
              </w:rPr>
              <w:t>Lettura</w:t>
            </w:r>
          </w:p>
          <w:p w:rsidR="00BA42A7" w:rsidRPr="00B70931" w:rsidRDefault="00BA42A7" w:rsidP="00E43FC0">
            <w:pPr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 xml:space="preserve">• </w:t>
            </w:r>
            <w:r w:rsidRPr="00B70931">
              <w:rPr>
                <w:rFonts w:ascii="Arial" w:hAnsi="Arial" w:cs="Arial"/>
                <w:lang w:eastAsia="it-IT"/>
              </w:rPr>
              <w:t>Leggere testi narrativi, sia realistici sia fantastici, distinguendo l’invenzione letteraria dalla realtà.</w:t>
            </w:r>
          </w:p>
          <w:p w:rsidR="00BA42A7" w:rsidRDefault="00BA42A7" w:rsidP="00E43FC0">
            <w:pPr>
              <w:rPr>
                <w:rFonts w:ascii="Arial" w:hAnsi="Arial" w:cs="Arial"/>
                <w:b/>
              </w:rPr>
            </w:pPr>
          </w:p>
          <w:p w:rsidR="00BA42A7" w:rsidRPr="00B70931" w:rsidRDefault="00BA42A7" w:rsidP="00E43FC0">
            <w:pPr>
              <w:rPr>
                <w:rFonts w:ascii="Arial" w:hAnsi="Arial" w:cs="Arial"/>
                <w:b/>
              </w:rPr>
            </w:pPr>
            <w:r w:rsidRPr="00B70931">
              <w:rPr>
                <w:rFonts w:ascii="Arial" w:hAnsi="Arial" w:cs="Arial"/>
                <w:b/>
              </w:rPr>
              <w:t>Scrittura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• </w:t>
            </w:r>
            <w:r w:rsidRPr="00B70931">
              <w:rPr>
                <w:rFonts w:ascii="Arial" w:hAnsi="Arial" w:cs="Arial"/>
                <w:sz w:val="24"/>
                <w:szCs w:val="24"/>
              </w:rPr>
              <w:t>Esprimere per iscritto esperienze, emozioni, stati d’animo sotto forma di diario.</w:t>
            </w:r>
          </w:p>
          <w:p w:rsidR="00BA42A7" w:rsidRDefault="00BA42A7" w:rsidP="00E43FC0">
            <w:pPr>
              <w:rPr>
                <w:rFonts w:ascii="Arial" w:hAnsi="Arial" w:cs="Arial"/>
                <w:b/>
              </w:rPr>
            </w:pPr>
          </w:p>
          <w:p w:rsidR="00BA42A7" w:rsidRPr="00B70931" w:rsidRDefault="00BA42A7" w:rsidP="00E43FC0">
            <w:pPr>
              <w:rPr>
                <w:rFonts w:ascii="Arial" w:hAnsi="Arial" w:cs="Arial"/>
                <w:b/>
              </w:rPr>
            </w:pPr>
            <w:r w:rsidRPr="00B70931">
              <w:rPr>
                <w:rFonts w:ascii="Arial" w:hAnsi="Arial" w:cs="Arial"/>
                <w:b/>
              </w:rPr>
              <w:t>Lessico</w:t>
            </w:r>
          </w:p>
          <w:p w:rsidR="00BA42A7" w:rsidRPr="00B70931" w:rsidRDefault="00BA42A7" w:rsidP="00E43F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B70931">
              <w:rPr>
                <w:rFonts w:ascii="Arial" w:hAnsi="Arial" w:cs="Arial"/>
              </w:rPr>
              <w:t>Comprendere ed utilizzare in modo appropriato il lessico di base (parole del vocabolario fondamentale e di quello ad alto uso).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94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BA42A7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</w:pPr>
            <w:r w:rsidRPr="00B70931"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  <w:t>Pagine di diario</w:t>
            </w:r>
          </w:p>
          <w:p w:rsidR="00BA42A7" w:rsidRPr="00E61AB5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b/>
                <w:color w:val="000000"/>
                <w:spacing w:val="-2"/>
                <w:sz w:val="24"/>
                <w:szCs w:val="24"/>
              </w:rPr>
            </w:pPr>
          </w:p>
          <w:p w:rsidR="00BA42A7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Un diario di classe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</w:pP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70931"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  <w:t>Il significato delle parole nel contesto</w:t>
            </w:r>
            <w:r w:rsidRPr="00B70931">
              <w:rPr>
                <w:rFonts w:ascii="Arial" w:eastAsia="Calibri" w:hAnsi="Arial" w:cs="Arial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 w:rsidRPr="00B70931"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  <w:t>.</w:t>
            </w:r>
          </w:p>
        </w:tc>
      </w:tr>
      <w:tr w:rsidR="00BA42A7" w:rsidRPr="00B709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2480" w:type="dxa"/>
            <w:vMerge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Classe 5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Fatti quotidiani e articoli di cronaca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595" w:type="dxa"/>
            <w:gridSpan w:val="2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BA42A7" w:rsidRPr="00B70931" w:rsidRDefault="00BA42A7" w:rsidP="00E43FC0">
            <w:pPr>
              <w:rPr>
                <w:rFonts w:ascii="Arial" w:hAnsi="Arial" w:cs="Arial"/>
                <w:b/>
              </w:rPr>
            </w:pPr>
            <w:r w:rsidRPr="00B70931">
              <w:rPr>
                <w:rFonts w:ascii="Arial" w:hAnsi="Arial" w:cs="Arial"/>
                <w:b/>
              </w:rPr>
              <w:t>Lettura</w:t>
            </w:r>
          </w:p>
          <w:p w:rsidR="00BA42A7" w:rsidRPr="00B70931" w:rsidRDefault="00BA42A7" w:rsidP="00E43FC0">
            <w:pPr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 xml:space="preserve">• </w:t>
            </w:r>
            <w:r w:rsidRPr="00B70931">
              <w:rPr>
                <w:rFonts w:ascii="Arial" w:hAnsi="Arial" w:cs="Arial"/>
                <w:lang w:eastAsia="it-IT"/>
              </w:rPr>
              <w:t>Leggere testi narrativi, sia realistici sia fantastici, distinguendo l’invenzione letteraria dalla realtà.</w:t>
            </w:r>
          </w:p>
          <w:p w:rsidR="00BA42A7" w:rsidRDefault="00BA42A7" w:rsidP="00E43FC0">
            <w:pPr>
              <w:rPr>
                <w:rFonts w:ascii="Arial" w:hAnsi="Arial" w:cs="Arial"/>
                <w:b/>
              </w:rPr>
            </w:pPr>
          </w:p>
          <w:p w:rsidR="00BA42A7" w:rsidRPr="00B70931" w:rsidRDefault="00BA42A7" w:rsidP="00E43FC0">
            <w:pPr>
              <w:rPr>
                <w:rFonts w:ascii="Arial" w:hAnsi="Arial" w:cs="Arial"/>
                <w:b/>
              </w:rPr>
            </w:pPr>
            <w:r w:rsidRPr="00B70931">
              <w:rPr>
                <w:rFonts w:ascii="Arial" w:hAnsi="Arial" w:cs="Arial"/>
                <w:b/>
              </w:rPr>
              <w:t>Scrittura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• </w:t>
            </w:r>
            <w:r w:rsidRPr="00B70931">
              <w:rPr>
                <w:rFonts w:ascii="Arial" w:hAnsi="Arial" w:cs="Arial"/>
                <w:sz w:val="24"/>
                <w:szCs w:val="24"/>
              </w:rPr>
              <w:t>Scrivere brevi articoli di cronaca per il giornalino scolastico o per il sito web della scuola, adeguando il testo ai destinatari e alle situazioni.</w:t>
            </w:r>
          </w:p>
          <w:p w:rsidR="00BA42A7" w:rsidRDefault="00BA42A7" w:rsidP="00E43FC0">
            <w:pPr>
              <w:rPr>
                <w:rFonts w:ascii="Arial" w:hAnsi="Arial" w:cs="Arial"/>
                <w:b/>
              </w:rPr>
            </w:pPr>
          </w:p>
          <w:p w:rsidR="00BA42A7" w:rsidRPr="00B70931" w:rsidRDefault="00BA42A7" w:rsidP="00E43FC0">
            <w:pPr>
              <w:rPr>
                <w:rFonts w:ascii="Arial" w:hAnsi="Arial" w:cs="Arial"/>
                <w:b/>
              </w:rPr>
            </w:pPr>
            <w:r w:rsidRPr="00B70931">
              <w:rPr>
                <w:rFonts w:ascii="Arial" w:hAnsi="Arial" w:cs="Arial"/>
                <w:b/>
              </w:rPr>
              <w:t>Lessico</w:t>
            </w:r>
          </w:p>
          <w:p w:rsidR="00BA42A7" w:rsidRPr="00B70931" w:rsidRDefault="00BA42A7" w:rsidP="00E43F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 </w:t>
            </w:r>
            <w:r w:rsidRPr="00B70931">
              <w:rPr>
                <w:rFonts w:ascii="Arial" w:hAnsi="Arial" w:cs="Arial"/>
              </w:rPr>
              <w:t>Comprendere ed utilizzare in modo appropriato il lessico di base (parole del vocabolario fondamentale e di quello ad alto uso).</w:t>
            </w:r>
          </w:p>
          <w:p w:rsidR="00BA42A7" w:rsidRDefault="00BA42A7" w:rsidP="00E43FC0">
            <w:pPr>
              <w:rPr>
                <w:rFonts w:ascii="Arial" w:hAnsi="Arial" w:cs="Arial"/>
                <w:b/>
              </w:rPr>
            </w:pPr>
          </w:p>
          <w:p w:rsidR="00BA42A7" w:rsidRPr="00B70931" w:rsidRDefault="00BA42A7" w:rsidP="00E43FC0">
            <w:pPr>
              <w:rPr>
                <w:rFonts w:ascii="Arial" w:hAnsi="Arial" w:cs="Arial"/>
                <w:b/>
              </w:rPr>
            </w:pPr>
            <w:r w:rsidRPr="00B70931">
              <w:rPr>
                <w:rFonts w:ascii="Arial" w:hAnsi="Arial" w:cs="Arial"/>
                <w:b/>
              </w:rPr>
              <w:t>Riflessione sulla lingua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Style w:val="Normale1"/>
                <w:rFonts w:cs="Times New Roman"/>
                <w:bCs w:val="0"/>
                <w:szCs w:val="24"/>
                <w:lang w:eastAsia="ar-SA"/>
              </w:rPr>
            </w:pPr>
            <w:r>
              <w:rPr>
                <w:rStyle w:val="Normale1"/>
                <w:rFonts w:ascii="Arial" w:eastAsia="OpenSymbol" w:hAnsi="Arial" w:cs="Arial"/>
                <w:sz w:val="24"/>
                <w:szCs w:val="24"/>
              </w:rPr>
              <w:t xml:space="preserve">• </w:t>
            </w:r>
            <w:r w:rsidRPr="00B70931">
              <w:rPr>
                <w:rStyle w:val="Normale1"/>
                <w:rFonts w:ascii="Arial" w:eastAsia="OpenSymbol" w:hAnsi="Arial" w:cs="Arial"/>
                <w:sz w:val="24"/>
                <w:szCs w:val="24"/>
              </w:rPr>
              <w:t>Relativamente a testi o in situazioni di esperienza diretta, riconoscere la variabilità della lingua nel tempo e nello spazio geografico, sociale e comunicativo.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94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BA42A7" w:rsidRDefault="00BA42A7" w:rsidP="00E43FC0">
            <w:pPr>
              <w:pStyle w:val="Paragrafoelenco"/>
              <w:ind w:left="0"/>
              <w:rPr>
                <w:rFonts w:ascii="Arial" w:eastAsia="Calibri" w:hAnsi="Arial" w:cs="Arial"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Articoli di cronaca</w:t>
            </w:r>
          </w:p>
          <w:p w:rsidR="00BA42A7" w:rsidRPr="00B70931" w:rsidRDefault="00BA42A7" w:rsidP="00E43FC0">
            <w:pPr>
              <w:pStyle w:val="Paragrafoelenco"/>
              <w:ind w:left="0"/>
              <w:rPr>
                <w:rFonts w:ascii="Arial" w:eastAsia="Calibri" w:hAnsi="Arial" w:cs="Arial"/>
                <w:color w:val="000000"/>
                <w:lang w:eastAsia="it-IT"/>
              </w:rPr>
            </w:pPr>
          </w:p>
          <w:p w:rsidR="00BA42A7" w:rsidRDefault="00BA42A7" w:rsidP="00E43FC0">
            <w:pPr>
              <w:pStyle w:val="Paragrafoelenco"/>
              <w:ind w:left="0"/>
              <w:rPr>
                <w:rFonts w:ascii="Arial" w:eastAsia="Calibri" w:hAnsi="Arial" w:cs="Arial"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Scrittura di un articolo</w:t>
            </w:r>
          </w:p>
          <w:p w:rsidR="00BA42A7" w:rsidRPr="00B70931" w:rsidRDefault="00BA42A7" w:rsidP="00E43FC0">
            <w:pPr>
              <w:pStyle w:val="Paragrafoelenco"/>
              <w:ind w:left="0"/>
              <w:rPr>
                <w:rFonts w:ascii="Arial" w:eastAsia="Calibri" w:hAnsi="Arial" w:cs="Arial"/>
                <w:color w:val="000000"/>
                <w:lang w:eastAsia="it-IT"/>
              </w:rPr>
            </w:pPr>
          </w:p>
          <w:p w:rsidR="00BA42A7" w:rsidRPr="00B70931" w:rsidRDefault="00BA42A7" w:rsidP="00E43FC0">
            <w:pPr>
              <w:pStyle w:val="Paragrafoelenco"/>
              <w:ind w:left="0"/>
              <w:rPr>
                <w:rFonts w:ascii="Arial" w:eastAsia="Calibri" w:hAnsi="Arial" w:cs="Arial"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Come scegliere parole e tempi verbali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</w:tr>
    </w:tbl>
    <w:p w:rsidR="00BA42A7" w:rsidRPr="00B70931" w:rsidRDefault="00BA42A7" w:rsidP="00BA42A7">
      <w:pPr>
        <w:rPr>
          <w:rFonts w:ascii="Arial" w:hAnsi="Arial" w:cs="Arial"/>
          <w:b/>
          <w:color w:val="000000"/>
        </w:rPr>
      </w:pPr>
    </w:p>
    <w:tbl>
      <w:tblPr>
        <w:tblW w:w="0" w:type="auto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480"/>
        <w:gridCol w:w="2410"/>
        <w:gridCol w:w="4678"/>
        <w:gridCol w:w="4859"/>
      </w:tblGrid>
      <w:tr w:rsidR="00BA42A7" w:rsidRPr="00B70931">
        <w:tc>
          <w:tcPr>
            <w:tcW w:w="2480" w:type="dxa"/>
            <w:vMerge w:val="restart"/>
          </w:tcPr>
          <w:p w:rsidR="00BA42A7" w:rsidRPr="008A0DEC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8A0DEC">
              <w:rPr>
                <w:rFonts w:ascii="Arial" w:eastAsia="Calibri" w:hAnsi="Arial" w:cs="Arial"/>
                <w:color w:val="000000"/>
              </w:rPr>
              <w:t>n. 3 (novembre 2018)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Giochi linguistici, scrittura creativa e invenzione letteraria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F31E3E" w:rsidRDefault="00BA42A7" w:rsidP="00E43FC0">
            <w:pPr>
              <w:rPr>
                <w:rFonts w:ascii="Arial" w:eastAsia="Calibri" w:hAnsi="Arial" w:cs="Arial"/>
                <w:i/>
                <w:color w:val="000000"/>
              </w:rPr>
            </w:pPr>
            <w:r w:rsidRPr="00F31E3E">
              <w:rPr>
                <w:rFonts w:ascii="Arial" w:eastAsia="Calibri" w:hAnsi="Arial" w:cs="Arial"/>
                <w:i/>
                <w:color w:val="000000"/>
              </w:rPr>
              <w:t>Fausta Forni</w:t>
            </w:r>
          </w:p>
        </w:tc>
        <w:tc>
          <w:tcPr>
            <w:tcW w:w="2410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Classe 1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Giochi con le parole</w:t>
            </w:r>
          </w:p>
        </w:tc>
        <w:tc>
          <w:tcPr>
            <w:tcW w:w="4678" w:type="dxa"/>
          </w:tcPr>
          <w:p w:rsidR="00BA42A7" w:rsidRPr="00B70931" w:rsidRDefault="00BA42A7" w:rsidP="00E43FC0">
            <w:pPr>
              <w:spacing w:line="240" w:lineRule="atLeast"/>
              <w:jc w:val="both"/>
              <w:rPr>
                <w:rFonts w:ascii="Arial" w:hAnsi="Arial" w:cs="Arial"/>
                <w:b/>
              </w:rPr>
            </w:pPr>
            <w:r w:rsidRPr="00B70931">
              <w:rPr>
                <w:rFonts w:ascii="Arial" w:hAnsi="Arial" w:cs="Arial"/>
                <w:b/>
              </w:rPr>
              <w:t>Scrittura</w:t>
            </w:r>
          </w:p>
          <w:p w:rsidR="00BA42A7" w:rsidRPr="00B70931" w:rsidRDefault="00BA42A7" w:rsidP="00E43FC0">
            <w:pPr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B70931">
              <w:rPr>
                <w:rFonts w:ascii="Arial" w:hAnsi="Arial" w:cs="Arial"/>
              </w:rPr>
              <w:t>Produrre testi creativi sulla base di modelli dati.</w:t>
            </w:r>
          </w:p>
          <w:p w:rsidR="00BA42A7" w:rsidRDefault="00BA42A7" w:rsidP="00E43FC0">
            <w:pPr>
              <w:spacing w:line="240" w:lineRule="atLeast"/>
              <w:rPr>
                <w:rFonts w:ascii="Arial" w:hAnsi="Arial" w:cs="Arial"/>
                <w:b/>
              </w:rPr>
            </w:pPr>
          </w:p>
          <w:p w:rsidR="00BA42A7" w:rsidRPr="00B70931" w:rsidRDefault="00BA42A7" w:rsidP="00E43FC0">
            <w:pPr>
              <w:spacing w:line="240" w:lineRule="atLeast"/>
              <w:rPr>
                <w:rFonts w:ascii="Arial" w:hAnsi="Arial" w:cs="Arial"/>
                <w:b/>
              </w:rPr>
            </w:pPr>
            <w:r w:rsidRPr="00B70931">
              <w:rPr>
                <w:rFonts w:ascii="Arial" w:hAnsi="Arial" w:cs="Arial"/>
                <w:b/>
              </w:rPr>
              <w:t>Lessico e riflessione sulla lingua</w:t>
            </w:r>
          </w:p>
          <w:p w:rsidR="00BA42A7" w:rsidRPr="00B70931" w:rsidRDefault="00BA42A7" w:rsidP="00E43FC0">
            <w:pPr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B70931">
              <w:rPr>
                <w:rFonts w:ascii="Arial" w:hAnsi="Arial" w:cs="Arial"/>
              </w:rPr>
              <w:t>Comprendere e attivare la conoscenza delle principali relazioni di significato tra le parole (somiglianze, differenze, appartenenza a un campo semantico).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59" w:type="dxa"/>
          </w:tcPr>
          <w:p w:rsidR="00BA42A7" w:rsidRDefault="00BA42A7" w:rsidP="00E43FC0">
            <w:pPr>
              <w:pStyle w:val="Indicazioninormale"/>
              <w:spacing w:after="0"/>
              <w:ind w:firstLine="0"/>
              <w:rPr>
                <w:rStyle w:val="Normale1"/>
              </w:rPr>
            </w:pPr>
            <w:r w:rsidRPr="00B70931">
              <w:rPr>
                <w:rStyle w:val="Normale1"/>
                <w:rFonts w:ascii="Arial" w:eastAsia="Calibri" w:hAnsi="Arial" w:cs="Arial"/>
                <w:color w:val="000000"/>
                <w:sz w:val="24"/>
                <w:szCs w:val="24"/>
              </w:rPr>
              <w:t>Giochi di combinazione: gli anagrammi.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Style w:val="Normale1"/>
              </w:rPr>
            </w:pPr>
          </w:p>
          <w:p w:rsidR="00BA42A7" w:rsidRDefault="00BA42A7" w:rsidP="00E43FC0">
            <w:pPr>
              <w:pStyle w:val="Indicazioninormale"/>
              <w:spacing w:after="0"/>
              <w:ind w:firstLine="0"/>
              <w:rPr>
                <w:rStyle w:val="Normale1"/>
              </w:rPr>
            </w:pPr>
            <w:r w:rsidRPr="00B70931">
              <w:rPr>
                <w:rStyle w:val="Normale1"/>
                <w:rFonts w:ascii="Arial" w:eastAsia="Calibri" w:hAnsi="Arial" w:cs="Arial"/>
                <w:color w:val="000000"/>
                <w:sz w:val="24"/>
                <w:szCs w:val="24"/>
              </w:rPr>
              <w:t>Giochi di sostituzione: il cambio.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Style w:val="Normale1"/>
              </w:rPr>
            </w:pPr>
          </w:p>
          <w:p w:rsidR="00BA42A7" w:rsidRDefault="00BA42A7" w:rsidP="00E43FC0">
            <w:pPr>
              <w:pStyle w:val="Indicazioninormale"/>
              <w:spacing w:after="0"/>
              <w:ind w:firstLine="0"/>
              <w:rPr>
                <w:rStyle w:val="Normale1"/>
              </w:rPr>
            </w:pPr>
            <w:r w:rsidRPr="00B70931">
              <w:rPr>
                <w:rStyle w:val="Normale1"/>
                <w:rFonts w:ascii="Arial" w:eastAsia="Calibri" w:hAnsi="Arial" w:cs="Arial"/>
                <w:color w:val="000000"/>
                <w:sz w:val="24"/>
                <w:szCs w:val="24"/>
              </w:rPr>
              <w:t>Giochi di modificazione: lo scarto e la zeppa.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Style w:val="Normale1"/>
              </w:rPr>
            </w:pP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Style w:val="Normale1"/>
              </w:rPr>
            </w:pPr>
            <w:r w:rsidRPr="00B70931">
              <w:rPr>
                <w:rStyle w:val="Normale1"/>
                <w:rFonts w:ascii="Arial" w:eastAsia="Arial" w:hAnsi="Arial" w:cs="Arial"/>
                <w:color w:val="000000"/>
                <w:sz w:val="24"/>
                <w:szCs w:val="24"/>
              </w:rPr>
              <w:t>Inventiamo storie fantastiche</w:t>
            </w:r>
            <w:r w:rsidRPr="00B70931">
              <w:rPr>
                <w:rStyle w:val="Normale1"/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BA42A7" w:rsidRPr="00B70931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410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Classe 2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Combina, sostituisci e modifica</w:t>
            </w:r>
          </w:p>
        </w:tc>
        <w:tc>
          <w:tcPr>
            <w:tcW w:w="4678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 xml:space="preserve">Lettura 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C</w:t>
            </w:r>
            <w:r w:rsidRPr="00B70931">
              <w:rPr>
                <w:rFonts w:ascii="Arial" w:eastAsia="Calibri" w:hAnsi="Arial" w:cs="Arial"/>
                <w:spacing w:val="-2"/>
                <w:sz w:val="24"/>
                <w:szCs w:val="24"/>
              </w:rPr>
              <w:t>omprendere testi di tipo diverso in vista di scopi di intrattenimento e di svago.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Scrittura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• </w:t>
            </w:r>
            <w:r w:rsidRPr="00B70931">
              <w:rPr>
                <w:rFonts w:ascii="Arial" w:eastAsia="Calibri" w:hAnsi="Arial" w:cs="Arial"/>
              </w:rPr>
              <w:t>Produrre testi creativi sulla base di modelli dati.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Lessico e riflessione sulla lingua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</w:rPr>
              <w:t xml:space="preserve">• </w:t>
            </w:r>
            <w:r w:rsidRPr="00B70931">
              <w:rPr>
                <w:rFonts w:ascii="Arial" w:eastAsia="Calibri" w:hAnsi="Arial" w:cs="Arial"/>
              </w:rPr>
              <w:t>Comprendere e attivare la conoscenza delle principali relazioni di significato tra le parole (somiglianze, differenze, appartenenza a un campo semantico).</w:t>
            </w:r>
          </w:p>
        </w:tc>
        <w:tc>
          <w:tcPr>
            <w:tcW w:w="4859" w:type="dxa"/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Gli ana</w:t>
            </w:r>
            <w:r>
              <w:rPr>
                <w:rFonts w:ascii="Arial" w:eastAsia="Calibri" w:hAnsi="Arial" w:cs="Arial"/>
                <w:color w:val="000000"/>
              </w:rPr>
              <w:t>grammi dei nomi e dei cognomi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I proverbi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I metagrammi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Gli indovinelli</w:t>
            </w:r>
          </w:p>
        </w:tc>
      </w:tr>
      <w:tr w:rsidR="00BA42A7" w:rsidRPr="00B70931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410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Classe 3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Dai giochi di parole ai testi fantastici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78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  <w:lang w:eastAsia="it-IT"/>
              </w:rPr>
              <w:t xml:space="preserve">Lettura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C</w:t>
            </w:r>
            <w:r w:rsidRPr="00B70931">
              <w:rPr>
                <w:rFonts w:ascii="Arial" w:eastAsia="Calibri" w:hAnsi="Arial" w:cs="Arial"/>
                <w:spacing w:val="-2"/>
                <w:sz w:val="24"/>
                <w:szCs w:val="24"/>
              </w:rPr>
              <w:t>omprendere testi di tipo diverso, continui e non continui, in vista di scopi pratici, di intrattenimento e di svago.</w:t>
            </w:r>
          </w:p>
          <w:p w:rsidR="00BA42A7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70931">
              <w:rPr>
                <w:rFonts w:ascii="Arial" w:eastAsia="Calibri" w:hAnsi="Arial" w:cs="Arial"/>
                <w:b/>
                <w:sz w:val="24"/>
                <w:szCs w:val="24"/>
              </w:rPr>
              <w:t xml:space="preserve">Scrittura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Produrre testi creativi sulla base di modelli dati (filastrocche, racconti brevi, poesie).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Sperimentare liberamente, anche con l’utilizzo del computer, diverse forme di scrittura, adattando il lessico, la struttura del testo, l’impaginazione, le soluzioni grafiche alla forma testuale scelta e integrando eventualmente il testo verbale con materiali multimediali.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Lessico e riflessione sulla lingua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• </w:t>
            </w:r>
            <w:r w:rsidRPr="00B70931">
              <w:rPr>
                <w:rFonts w:ascii="Arial" w:eastAsia="Calibri" w:hAnsi="Arial" w:cs="Arial"/>
              </w:rPr>
              <w:t>Comprendere e attivare la conoscenza delle principali relazioni di significato tra le parole (somiglianze, differenze, appartenenza a un campo semantico).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859" w:type="dxa"/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Giochi linguistici, invenzione e manipolazione di testi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Il logogrifo o anagramma incompleto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Il tautogramma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Il lipogramma</w:t>
            </w:r>
          </w:p>
        </w:tc>
      </w:tr>
      <w:tr w:rsidR="00BA42A7" w:rsidRPr="00B70931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410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Classe 4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Tecniche per storie fantastiche</w:t>
            </w:r>
          </w:p>
        </w:tc>
        <w:tc>
          <w:tcPr>
            <w:tcW w:w="4678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  <w:lang w:eastAsia="it-IT"/>
              </w:rPr>
              <w:t xml:space="preserve">Lettura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C</w:t>
            </w:r>
            <w:r w:rsidRPr="00B70931">
              <w:rPr>
                <w:rFonts w:ascii="Arial" w:eastAsia="Calibri" w:hAnsi="Arial" w:cs="Arial"/>
                <w:spacing w:val="-2"/>
                <w:sz w:val="24"/>
                <w:szCs w:val="24"/>
              </w:rPr>
              <w:t>omprendere testi di tipo diverso, continui e non continui, in vista di scopi pratici, di intrattenimento e di svago.</w:t>
            </w:r>
          </w:p>
          <w:p w:rsidR="00BA42A7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 w:rsidRPr="00B70931">
              <w:rPr>
                <w:rFonts w:ascii="Arial" w:eastAsia="Calibri" w:hAnsi="Arial" w:cs="Arial"/>
                <w:b/>
                <w:sz w:val="24"/>
                <w:szCs w:val="24"/>
              </w:rPr>
              <w:t>Scrittura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Produrre testi creativi sulla base di modelli dati (filastrocche, racconti brevi, poesie).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Sperimentare liberamente, anche con l’utilizzo del computer, diverse forme di scrittura, adattando il lessico, la struttura del testo, l’impaginazione, le soluzioni grafiche alla forma testuale scelta e integrando eventualmente il testo verbale con materiali multimediali.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lang w:eastAsia="it-IT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  <w:lang w:eastAsia="it-IT"/>
              </w:rPr>
              <w:t>Lessico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• </w:t>
            </w:r>
            <w:r w:rsidRPr="00B70931">
              <w:rPr>
                <w:rFonts w:ascii="Arial" w:eastAsia="Calibri" w:hAnsi="Arial" w:cs="Arial"/>
              </w:rPr>
              <w:t>Arricchire il patrimonio lessicale attraverso attività comunicative orali e attivando la conoscenza delle principali relazioni di significato tra le parole (somiglianze, differenze, appartenenza a un campo semantico).</w:t>
            </w:r>
          </w:p>
          <w:p w:rsidR="00BA42A7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70931">
              <w:rPr>
                <w:rFonts w:ascii="Arial" w:eastAsia="Calibri" w:hAnsi="Arial" w:cs="Arial"/>
                <w:b/>
                <w:sz w:val="24"/>
                <w:szCs w:val="24"/>
              </w:rPr>
              <w:t xml:space="preserve">Riflessione sulla </w:t>
            </w:r>
            <w:r w:rsidRPr="00B70931">
              <w:rPr>
                <w:rStyle w:val="Normale1"/>
                <w:rFonts w:ascii="Arial" w:eastAsia="Calibri" w:hAnsi="Arial" w:cs="Arial"/>
                <w:b/>
                <w:sz w:val="24"/>
                <w:szCs w:val="24"/>
              </w:rPr>
              <w:t>lingua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Style w:val="Normale1"/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Style w:val="Normale1"/>
                <w:rFonts w:ascii="Arial" w:eastAsia="Calibri" w:hAnsi="Arial" w:cs="Arial"/>
                <w:sz w:val="24"/>
                <w:szCs w:val="24"/>
              </w:rPr>
              <w:t xml:space="preserve">Comprendere le principali relazioni di significato tra le parole (somiglianze, differenze, appartenenza a un campo semantico).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859" w:type="dxa"/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Il binomio fantastico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L’ipotesi fantastica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La sottrazione fantastica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Sbagliare le storie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BA42A7" w:rsidRPr="00B70931">
        <w:trPr>
          <w:trHeight w:val="6890"/>
        </w:trPr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410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Classe 5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Professione: inventastorie!</w:t>
            </w:r>
          </w:p>
        </w:tc>
        <w:tc>
          <w:tcPr>
            <w:tcW w:w="4678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  <w:lang w:eastAsia="it-IT"/>
              </w:rPr>
              <w:t xml:space="preserve">Lettura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C</w:t>
            </w:r>
            <w:r w:rsidRPr="00B70931">
              <w:rPr>
                <w:rFonts w:ascii="Arial" w:eastAsia="Calibri" w:hAnsi="Arial" w:cs="Arial"/>
                <w:spacing w:val="-2"/>
                <w:sz w:val="24"/>
                <w:szCs w:val="24"/>
              </w:rPr>
              <w:t>omprendere testi di tipo diverso, continui e non continui, in vista di scopi pratici, di intrattenimento e di svago.</w:t>
            </w:r>
          </w:p>
          <w:p w:rsidR="00BA42A7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 w:rsidRPr="00B70931">
              <w:rPr>
                <w:rFonts w:ascii="Arial" w:eastAsia="Calibri" w:hAnsi="Arial" w:cs="Arial"/>
                <w:b/>
                <w:sz w:val="24"/>
                <w:szCs w:val="24"/>
              </w:rPr>
              <w:t>Scrittura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Produrre testi creativi sulla base di modelli dati (filastrocche, racconti brevi, poesie).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Sperimentare liberamente, anche con l’utilizzo del computer, diverse forme di scrittura, adattando il lessico, la struttura del testo, l’impaginazione, le soluzioni grafiche alla forma testuale scelta e integrando eventualmente il testo verbale con materiali multimediali.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lang w:eastAsia="it-IT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  <w:lang w:eastAsia="it-IT"/>
              </w:rPr>
              <w:t>Lessico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• </w:t>
            </w:r>
            <w:r w:rsidRPr="00B70931">
              <w:rPr>
                <w:rFonts w:ascii="Arial" w:eastAsia="Calibri" w:hAnsi="Arial" w:cs="Arial"/>
              </w:rPr>
              <w:t>Comprendere, nei casi più semplici e frequenti, l’uso e il significato figurato delle parole.</w:t>
            </w:r>
          </w:p>
          <w:p w:rsidR="00BA42A7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70931">
              <w:rPr>
                <w:rFonts w:ascii="Arial" w:eastAsia="Calibri" w:hAnsi="Arial" w:cs="Arial"/>
                <w:b/>
                <w:sz w:val="24"/>
                <w:szCs w:val="24"/>
              </w:rPr>
              <w:t>Riflessione sulla lingua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Style w:val="Normale1"/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Style w:val="Normale1"/>
                <w:rFonts w:ascii="Arial" w:eastAsia="Calibri" w:hAnsi="Arial" w:cs="Arial"/>
                <w:sz w:val="24"/>
                <w:szCs w:val="24"/>
              </w:rPr>
              <w:t xml:space="preserve">Comprendere le principali relazioni di significato tra le parole (somiglianze, differenze, appartenenza a un campo semantico).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859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Parole con più significati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Parole omonime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Parole composte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Modi di dire</w:t>
            </w:r>
          </w:p>
        </w:tc>
      </w:tr>
    </w:tbl>
    <w:p w:rsidR="00BA42A7" w:rsidRPr="00B70931" w:rsidRDefault="00BA42A7" w:rsidP="00BA42A7">
      <w:pPr>
        <w:rPr>
          <w:rFonts w:ascii="Arial" w:hAnsi="Arial" w:cs="Arial"/>
          <w:b/>
          <w:color w:val="000000"/>
        </w:rPr>
      </w:pPr>
    </w:p>
    <w:tbl>
      <w:tblPr>
        <w:tblW w:w="0" w:type="auto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480"/>
        <w:gridCol w:w="2410"/>
        <w:gridCol w:w="4678"/>
        <w:gridCol w:w="4859"/>
      </w:tblGrid>
      <w:tr w:rsidR="00BA42A7" w:rsidRPr="00B70931">
        <w:trPr>
          <w:trHeight w:val="90"/>
        </w:trPr>
        <w:tc>
          <w:tcPr>
            <w:tcW w:w="2480" w:type="dxa"/>
            <w:vMerge w:val="restart"/>
          </w:tcPr>
          <w:p w:rsidR="00BA42A7" w:rsidRPr="008A0DEC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8A0DEC">
              <w:rPr>
                <w:rFonts w:ascii="Arial" w:eastAsia="Calibri" w:hAnsi="Arial" w:cs="Arial"/>
                <w:color w:val="000000"/>
              </w:rPr>
              <w:t>n. 4 (dicembre 2018)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Dalla conversazione alla discussione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F31E3E" w:rsidRDefault="00BA42A7" w:rsidP="00E43FC0">
            <w:pPr>
              <w:rPr>
                <w:rFonts w:ascii="Arial" w:eastAsia="Calibri" w:hAnsi="Arial" w:cs="Arial"/>
                <w:i/>
                <w:color w:val="000000"/>
              </w:rPr>
            </w:pPr>
            <w:r w:rsidRPr="00F31E3E">
              <w:rPr>
                <w:rFonts w:ascii="Arial" w:eastAsia="Calibri" w:hAnsi="Arial" w:cs="Arial"/>
                <w:i/>
                <w:color w:val="000000"/>
              </w:rPr>
              <w:t>Maria Antonietta Marchese</w:t>
            </w:r>
          </w:p>
          <w:p w:rsidR="00BA42A7" w:rsidRPr="00B70931" w:rsidRDefault="00BA42A7" w:rsidP="00E43FC0">
            <w:pPr>
              <w:rPr>
                <w:rFonts w:ascii="Arial" w:hAnsi="Arial" w:cs="Arial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10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Classe 1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Devo dire una cosa…</w:t>
            </w:r>
          </w:p>
        </w:tc>
        <w:tc>
          <w:tcPr>
            <w:tcW w:w="4678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Ascolto e parlato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bCs w:val="0"/>
                <w:sz w:val="24"/>
                <w:szCs w:val="24"/>
              </w:rPr>
            </w:pPr>
            <w:r>
              <w:rPr>
                <w:rFonts w:ascii="Arial" w:eastAsia="Calibri" w:hAnsi="Arial" w:cs="Arial"/>
                <w:bCs w:val="0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bCs w:val="0"/>
                <w:sz w:val="24"/>
                <w:szCs w:val="24"/>
              </w:rPr>
              <w:t>Prendere la parola negli scambi comunicativi (dialogo, conversazione).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Cs w:val="0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bCs w:val="0"/>
                <w:sz w:val="24"/>
                <w:szCs w:val="24"/>
              </w:rPr>
              <w:t>Co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mprendere l’argomento e le informazioni principali di discorsi affrontati in classe.</w:t>
            </w:r>
          </w:p>
          <w:p w:rsidR="00BA42A7" w:rsidRPr="00B70931" w:rsidRDefault="00BA42A7" w:rsidP="00E43FC0">
            <w:pPr>
              <w:jc w:val="both"/>
              <w:rPr>
                <w:rStyle w:val="Normale1"/>
                <w:rFonts w:cs="Helvetica"/>
                <w:bCs/>
                <w:szCs w:val="18"/>
                <w:lang w:eastAsia="it-IT"/>
              </w:rPr>
            </w:pPr>
            <w:r>
              <w:rPr>
                <w:rStyle w:val="Normale1"/>
                <w:rFonts w:ascii="Arial" w:eastAsia="Calibri" w:hAnsi="Arial" w:cs="Arial"/>
                <w:sz w:val="24"/>
              </w:rPr>
              <w:t xml:space="preserve">• </w:t>
            </w:r>
            <w:r w:rsidRPr="00B70931">
              <w:rPr>
                <w:rStyle w:val="Normale1"/>
                <w:rFonts w:ascii="Arial" w:eastAsia="Calibri" w:hAnsi="Arial" w:cs="Arial"/>
                <w:sz w:val="24"/>
              </w:rPr>
              <w:t xml:space="preserve">Interagire in modo collaborativo in una conversazione, in un dialogo su argomenti di esperienza diretta, formulando domande, dando risposte.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859" w:type="dxa"/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C’entra o non c’entra?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Grappoli di domande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Il tempo dell’ascolto e dell’attesa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Prendere la parola</w:t>
            </w:r>
          </w:p>
        </w:tc>
      </w:tr>
      <w:tr w:rsidR="00BA42A7" w:rsidRPr="00B70931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10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 xml:space="preserve">Classe 2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Piccole dispute</w:t>
            </w:r>
          </w:p>
        </w:tc>
        <w:tc>
          <w:tcPr>
            <w:tcW w:w="4678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Ascolto e parlato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bCs w:val="0"/>
                <w:sz w:val="24"/>
                <w:szCs w:val="24"/>
              </w:rPr>
            </w:pPr>
            <w:r>
              <w:rPr>
                <w:rFonts w:ascii="Arial" w:eastAsia="Calibri" w:hAnsi="Arial" w:cs="Arial"/>
                <w:bCs w:val="0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bCs w:val="0"/>
                <w:sz w:val="24"/>
                <w:szCs w:val="24"/>
              </w:rPr>
              <w:t>Prendere la parola negli scambi comunicativi (dialogo, conversazione).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Cs w:val="0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bCs w:val="0"/>
                <w:sz w:val="24"/>
                <w:szCs w:val="24"/>
              </w:rPr>
              <w:t>Co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mprendere l’argomento e le informazioni principali di discorsi affrontati in classe.</w:t>
            </w:r>
          </w:p>
          <w:p w:rsidR="00BA42A7" w:rsidRPr="00B70931" w:rsidRDefault="00BA42A7" w:rsidP="00E43FC0">
            <w:pPr>
              <w:jc w:val="both"/>
              <w:rPr>
                <w:rStyle w:val="Normale1"/>
                <w:rFonts w:cs="Helvetica"/>
                <w:bCs/>
                <w:szCs w:val="18"/>
                <w:lang w:eastAsia="it-IT"/>
              </w:rPr>
            </w:pPr>
            <w:r>
              <w:rPr>
                <w:rStyle w:val="Normale1"/>
                <w:rFonts w:ascii="Arial" w:eastAsia="Calibri" w:hAnsi="Arial" w:cs="Arial"/>
                <w:sz w:val="24"/>
              </w:rPr>
              <w:t xml:space="preserve">• </w:t>
            </w:r>
            <w:r w:rsidRPr="00B70931">
              <w:rPr>
                <w:rStyle w:val="Normale1"/>
                <w:rFonts w:ascii="Arial" w:eastAsia="Calibri" w:hAnsi="Arial" w:cs="Arial"/>
                <w:sz w:val="24"/>
              </w:rPr>
              <w:t xml:space="preserve">Interagire in modo collaborativo in una conversazione, in un dialogo su argomenti di esperienza diretta, formulando domande, dando risposte. 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 xml:space="preserve">Lettura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Leggere per trovare spunti a partire dai quali parlare.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859" w:type="dxa"/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Grappoli di domande e di risposte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Dico la mia: punti di vista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Mettersi in ascolto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Anch’io come…</w:t>
            </w:r>
          </w:p>
        </w:tc>
      </w:tr>
      <w:tr w:rsidR="00BA42A7" w:rsidRPr="00B70931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10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Classe 3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Tu che ne pensi?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78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Ascolto e parlato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bCs w:val="0"/>
                <w:sz w:val="24"/>
                <w:szCs w:val="24"/>
              </w:rPr>
            </w:pPr>
            <w:r>
              <w:rPr>
                <w:rFonts w:ascii="Arial" w:eastAsia="Calibri" w:hAnsi="Arial" w:cs="Arial"/>
                <w:bCs w:val="0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bCs w:val="0"/>
                <w:sz w:val="24"/>
                <w:szCs w:val="24"/>
              </w:rPr>
              <w:t>Prendere la parola negli scambi comunicativi (dialogo, conversazione, discussione) rispettando i turni di parola.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Cs w:val="0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bCs w:val="0"/>
                <w:sz w:val="24"/>
                <w:szCs w:val="24"/>
              </w:rPr>
              <w:t>Co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mprendere l’argomento e le informazioni principali di discorsi affrontati in classe.</w:t>
            </w:r>
          </w:p>
          <w:p w:rsidR="00BA42A7" w:rsidRPr="00B70931" w:rsidRDefault="00BA42A7" w:rsidP="00E43FC0">
            <w:pPr>
              <w:jc w:val="both"/>
              <w:rPr>
                <w:rStyle w:val="Normale1"/>
                <w:rFonts w:cs="Helvetica"/>
                <w:bCs/>
                <w:szCs w:val="18"/>
                <w:lang w:eastAsia="it-IT"/>
              </w:rPr>
            </w:pPr>
            <w:r>
              <w:rPr>
                <w:rStyle w:val="Normale1"/>
                <w:rFonts w:ascii="Arial" w:eastAsia="Calibri" w:hAnsi="Arial" w:cs="Arial"/>
                <w:sz w:val="24"/>
              </w:rPr>
              <w:t xml:space="preserve">• </w:t>
            </w:r>
            <w:r w:rsidRPr="00B70931">
              <w:rPr>
                <w:rStyle w:val="Normale1"/>
                <w:rFonts w:ascii="Arial" w:eastAsia="Calibri" w:hAnsi="Arial" w:cs="Arial"/>
                <w:sz w:val="24"/>
              </w:rPr>
              <w:t xml:space="preserve">Interagire in modo collaborativo in una conversazione, in una discussione, in un dialogo su argomenti di esperienza diretta, formulando domande, dando risposte e fornendo spiegazioni ed esempi.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Style w:val="Normale1"/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Style w:val="Normale1"/>
                <w:rFonts w:ascii="Arial" w:eastAsia="Calibri" w:hAnsi="Arial" w:cs="Arial"/>
                <w:sz w:val="24"/>
                <w:szCs w:val="24"/>
              </w:rPr>
              <w:t>Esprimere la propria opinione su un argomento in modo chiaro e pertinente.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Style w:val="Normale1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Organizzare un breve intervento preparato in precedenza.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 xml:space="preserve">Lettura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Leggere e confrontare informazioni provenienti da testi diversi per trovare spunti a partire dai quali parlare.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859" w:type="dxa"/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Opinioni personali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Per parlare, per ascoltare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La scelta dell’argomento</w:t>
            </w:r>
          </w:p>
        </w:tc>
      </w:tr>
      <w:tr w:rsidR="00BA42A7" w:rsidRPr="00B70931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10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Classe 4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Occasioni di confronto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Ascolto e parlato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bCs w:val="0"/>
                <w:sz w:val="24"/>
                <w:szCs w:val="24"/>
              </w:rPr>
            </w:pPr>
            <w:r>
              <w:rPr>
                <w:rFonts w:ascii="Arial" w:eastAsia="Calibri" w:hAnsi="Arial" w:cs="Arial"/>
                <w:bCs w:val="0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bCs w:val="0"/>
                <w:sz w:val="24"/>
                <w:szCs w:val="24"/>
              </w:rPr>
              <w:t>Prendere la parola negli scambi comunicativi (dialogo, conversazione, discussione) rispettando i turni di parola.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Cs w:val="0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bCs w:val="0"/>
                <w:sz w:val="24"/>
                <w:szCs w:val="24"/>
              </w:rPr>
              <w:t>Co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mprendere l’argomento e le informazioni principali di discorsi affrontati in classe.</w:t>
            </w:r>
          </w:p>
          <w:p w:rsidR="00BA42A7" w:rsidRPr="00B70931" w:rsidRDefault="00BA42A7" w:rsidP="00E43FC0">
            <w:pPr>
              <w:jc w:val="both"/>
              <w:rPr>
                <w:rStyle w:val="Normale1"/>
                <w:rFonts w:cs="Helvetica"/>
                <w:bCs/>
                <w:szCs w:val="18"/>
                <w:lang w:eastAsia="it-IT"/>
              </w:rPr>
            </w:pPr>
            <w:r>
              <w:rPr>
                <w:rStyle w:val="Normale1"/>
                <w:rFonts w:ascii="Arial" w:eastAsia="Calibri" w:hAnsi="Arial" w:cs="Arial"/>
                <w:sz w:val="24"/>
              </w:rPr>
              <w:t xml:space="preserve">• </w:t>
            </w:r>
            <w:r w:rsidRPr="00B70931">
              <w:rPr>
                <w:rStyle w:val="Normale1"/>
                <w:rFonts w:ascii="Arial" w:eastAsia="Calibri" w:hAnsi="Arial" w:cs="Arial"/>
                <w:sz w:val="24"/>
              </w:rPr>
              <w:t xml:space="preserve">Interagire in modo collaborativo in una conversazione, in una discussione, in un dialogo su argomenti di esperienza diretta, formulando domande, dando risposte e fornendo spiegazioni ed esempi.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Style w:val="Normale1"/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Style w:val="Normale1"/>
                <w:rFonts w:ascii="Arial" w:eastAsia="Calibri" w:hAnsi="Arial" w:cs="Arial"/>
                <w:sz w:val="24"/>
                <w:szCs w:val="24"/>
              </w:rPr>
              <w:t>Cogliere in una discussione le posizioni espresse dai compagni.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Style w:val="Normale1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Organizzare un semplice discorso orale su un tema affrontato in classe con un breve intervento preparato in precedenza.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 xml:space="preserve">Lettura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Leggere e confrontare informazioni provenienti da testi diversi per farsi un’idea di un argomento, per trovare spunti a partire dai quali parlare o scrivere.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4859" w:type="dxa"/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Il parlato trasmesso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Prime informazioni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Una comprensione più profonda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Valutazioni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Annotazioni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Il parlato controllato</w:t>
            </w:r>
          </w:p>
        </w:tc>
      </w:tr>
      <w:tr w:rsidR="00BA42A7" w:rsidRPr="00B70931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10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Classe 5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Ci riguarda da vicino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78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 xml:space="preserve">Lettura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Leggere e confrontare informazioni provenienti da testi diversi per farsi un’idea di un argomento, per trovare spunti a partire dai quali parlare o scrivere.</w:t>
            </w:r>
          </w:p>
          <w:p w:rsidR="00BA42A7" w:rsidRDefault="00BA42A7" w:rsidP="00E43FC0">
            <w:pPr>
              <w:pStyle w:val="Indicazioninormale"/>
              <w:spacing w:after="0"/>
              <w:ind w:firstLine="0"/>
              <w:rPr>
                <w:rStyle w:val="Normale1"/>
              </w:rPr>
            </w:pP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Style w:val="Normale1"/>
              </w:rPr>
            </w:pPr>
            <w:r w:rsidRPr="00B70931">
              <w:rPr>
                <w:rStyle w:val="Normale1"/>
                <w:rFonts w:ascii="Arial" w:eastAsia="Calibri" w:hAnsi="Arial" w:cs="Arial"/>
                <w:b/>
                <w:sz w:val="24"/>
                <w:szCs w:val="24"/>
              </w:rPr>
              <w:t>Ascolto e parlato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Style w:val="Normale1"/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Style w:val="Normale1"/>
                <w:rFonts w:ascii="Arial" w:eastAsia="Calibri" w:hAnsi="Arial" w:cs="Arial"/>
                <w:sz w:val="24"/>
                <w:szCs w:val="24"/>
              </w:rPr>
              <w:t>Cogliere in una discussione le posizioni espresse dai compagni ed esprimere la propria opinione su un argomento in modo chiaro e pertinente.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Style w:val="Normale1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Organizzare un semplice discorso orale su un tema affrontato in classe con un breve intervento preparato in precedenza</w:t>
            </w:r>
            <w:r w:rsidRPr="00B70931">
              <w:rPr>
                <w:rStyle w:val="Normale1"/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>o un’esposizione su un argomento di studio utilizzando una scaletta.</w:t>
            </w:r>
          </w:p>
          <w:p w:rsidR="00BA42A7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70931">
              <w:rPr>
                <w:rFonts w:ascii="Arial" w:eastAsia="Calibri" w:hAnsi="Arial" w:cs="Arial"/>
                <w:b/>
                <w:sz w:val="24"/>
                <w:szCs w:val="24"/>
              </w:rPr>
              <w:t xml:space="preserve">Scrittura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sz w:val="24"/>
                <w:szCs w:val="24"/>
              </w:rPr>
              <w:t xml:space="preserve">Produrre semplici testi funzionali, narrativi e descrittivi legati a scopi concreti (per utilità personale, per comunicare con altri, per ricordare, ecc.) e connessi con situazioni quotidiane (contesto scolastico e/o familiare).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859" w:type="dxa"/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Dalla prima informazione all’approfondimento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Argomenti pro e contro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Il parlato trasversale: interviste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Formule per introdurre le domande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Appunti</w:t>
            </w:r>
          </w:p>
        </w:tc>
      </w:tr>
    </w:tbl>
    <w:p w:rsidR="00BA42A7" w:rsidRPr="00B70931" w:rsidRDefault="00BA42A7" w:rsidP="00BA42A7">
      <w:pPr>
        <w:rPr>
          <w:rFonts w:ascii="Arial" w:hAnsi="Arial" w:cs="Arial"/>
          <w:color w:val="000000"/>
          <w:lang w:eastAsia="it-IT"/>
        </w:rPr>
      </w:pPr>
    </w:p>
    <w:tbl>
      <w:tblPr>
        <w:tblW w:w="14387" w:type="dxa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480"/>
        <w:gridCol w:w="2465"/>
        <w:gridCol w:w="4623"/>
        <w:gridCol w:w="4819"/>
      </w:tblGrid>
      <w:tr w:rsidR="00BA42A7" w:rsidRPr="00B70931">
        <w:tc>
          <w:tcPr>
            <w:tcW w:w="2480" w:type="dxa"/>
            <w:vMerge w:val="restart"/>
          </w:tcPr>
          <w:p w:rsidR="00BA42A7" w:rsidRPr="008A0DEC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8A0DEC">
              <w:rPr>
                <w:rFonts w:ascii="Arial" w:eastAsia="Calibri" w:hAnsi="Arial" w:cs="Arial"/>
                <w:color w:val="000000"/>
              </w:rPr>
              <w:t>n. 5 (gennaio 2019)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Dai testi funzionali ai testi espositivi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F31E3E" w:rsidRDefault="00BA42A7" w:rsidP="00E43FC0">
            <w:pPr>
              <w:rPr>
                <w:rFonts w:ascii="Arial" w:eastAsia="Calibri" w:hAnsi="Arial" w:cs="Arial"/>
                <w:i/>
                <w:color w:val="000000"/>
              </w:rPr>
            </w:pPr>
            <w:r w:rsidRPr="00F31E3E">
              <w:rPr>
                <w:rFonts w:ascii="Arial" w:eastAsia="Calibri" w:hAnsi="Arial" w:cs="Arial"/>
                <w:i/>
                <w:color w:val="000000"/>
              </w:rPr>
              <w:t>Laura Deluigi</w:t>
            </w:r>
          </w:p>
        </w:tc>
        <w:tc>
          <w:tcPr>
            <w:tcW w:w="2465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Classe 1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Parole e testi in cucina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23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Ascolto e parlato</w:t>
            </w:r>
          </w:p>
          <w:p w:rsidR="00BA42A7" w:rsidRPr="00B70931" w:rsidRDefault="00BA42A7" w:rsidP="00E43FC0">
            <w:pPr>
              <w:ind w:left="-21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Comprendere l’argomento e le informazioni principali di un testo ascoltato.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Prevedere il contenuto del testo in base a titolo e immagine.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Scrittura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Completare un semplice testo regolativo per l’esecuzione di attività.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Lessico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Riconoscere le relazioni di significato di parole che fanno parte della stessa famiglia.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819" w:type="dxa"/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Una lista per l’ascolto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Lettura di immagini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Liste di parole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Comprensione di comandi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Famiglie di parole</w:t>
            </w:r>
          </w:p>
        </w:tc>
      </w:tr>
      <w:tr w:rsidR="00BA42A7" w:rsidRPr="00B70931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65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Classe 2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Gli scopi pratici dei testi funzionali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23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Ascolto e parlato</w:t>
            </w:r>
          </w:p>
          <w:p w:rsidR="00BA42A7" w:rsidRPr="00B70931" w:rsidRDefault="00BA42A7" w:rsidP="00E43FC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1A1A18"/>
              </w:rPr>
            </w:pPr>
            <w:r>
              <w:rPr>
                <w:rFonts w:ascii="Arial" w:eastAsia="Calibri" w:hAnsi="Arial" w:cs="Arial"/>
                <w:color w:val="1A1A18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1A1A18"/>
              </w:rPr>
              <w:t xml:space="preserve">Ascoltare e comprendere istruzioni relative alla realizzazione di un semplice manufatto </w:t>
            </w:r>
            <w:r w:rsidRPr="00B70931">
              <w:rPr>
                <w:rFonts w:ascii="Arial" w:eastAsia="Calibri" w:hAnsi="Arial" w:cs="Arial"/>
              </w:rPr>
              <w:t>o di un piano.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 xml:space="preserve">Lettura </w:t>
            </w:r>
          </w:p>
          <w:p w:rsidR="00BA42A7" w:rsidRPr="00B70931" w:rsidRDefault="00BA42A7" w:rsidP="00E43FC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1A1A18"/>
              </w:rPr>
            </w:pPr>
            <w:r>
              <w:rPr>
                <w:rFonts w:ascii="Arial" w:eastAsia="Calibri" w:hAnsi="Arial" w:cs="Arial"/>
                <w:color w:val="1A1A18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1A1A18"/>
              </w:rPr>
              <w:t>Comprendere semplici testi funzionali, continui e non continui (orari, biglietti di invito) e ricavarne informazioni utili al raggiungimento di uno scopo pratico.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Riflessione sulla lingua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Riordinare parti di frasi riflettendo sui criteri utilizzati.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819" w:type="dxa"/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Esecuzione di semplici comandi per fare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Elenchi di strumenti e materiali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Orari e avvisi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Giochi con le frasi</w:t>
            </w:r>
          </w:p>
        </w:tc>
      </w:tr>
      <w:tr w:rsidR="00BA42A7" w:rsidRPr="00B70931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65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Classe 3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Organizziamo un’iniziativa scolastica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23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Ascolto e parlato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Comprendere testi informativi, cogliendone l’argomento e le informazioni principali, anche attraverso le informazioni della titolazione e delle immagini.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Lettura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Ricavare informazioni in testi di diversa natura e provenienza (moduli, orari, grafici, mappe) per scopi pratici, applicando tecniche di supporto alla comprensione.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Scrittura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Scrivere testi funzionali e regolativi per uno scopo pratico.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819" w:type="dxa"/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Indizi e tracce per l’ascolto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Un piano dettagliato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Modulo di partecipazione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Regole di comportamento</w:t>
            </w:r>
          </w:p>
        </w:tc>
      </w:tr>
      <w:tr w:rsidR="00BA42A7" w:rsidRPr="00B70931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65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Classe 4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Ricerca di informazioni e riscritture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23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Ascolto e parlato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Partecipare a scambi comunicativi rispettando i turni di parola.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Sfruttare indizi paratestuali (titolo, immagini, didascalie, ecc.) per farsi un’idea del testo.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Lettura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Ricercare informazioni in testi di diversa natura per scopi conoscitivi applicando tecniche di supporto alla comprensione.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Scrittura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Riscrivere e parafrasare testi per adeguarli a un certo tipo di pubblico.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Riflessione sulla lingua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Riconoscere e utilizzare correttamente i connettivi logici più comuni.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819" w:type="dxa"/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Valutazione dei testi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La ricerca delle informazioni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La riscrittura di un testo informativo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Frasi in relazione</w:t>
            </w:r>
          </w:p>
        </w:tc>
      </w:tr>
      <w:tr w:rsidR="00BA42A7" w:rsidRPr="00B70931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65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Classe 5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Imparare con schemi e appunti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23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Ascolto e parlato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Ascoltare e comprendere testi informativi, cogliendone l’argomento e le informazioni principali.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Organizzare un’esposizione su un tema affrontato in classe utilizzando una scaletta.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Lettura</w:t>
            </w:r>
          </w:p>
          <w:p w:rsidR="00BA42A7" w:rsidRPr="00B70931" w:rsidRDefault="00BA42A7" w:rsidP="00E43FC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• </w:t>
            </w:r>
            <w:r w:rsidRPr="00B70931">
              <w:rPr>
                <w:rFonts w:ascii="Arial" w:hAnsi="Arial" w:cs="Arial"/>
                <w:color w:val="000000"/>
              </w:rPr>
              <w:t>Leggere e ricercare informazioni in testi informativi applicando tecniche di supporto alla comprensione.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Scrittura</w:t>
            </w:r>
          </w:p>
          <w:p w:rsidR="00BA42A7" w:rsidRPr="00B70931" w:rsidRDefault="00BA42A7" w:rsidP="00E43FC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• </w:t>
            </w:r>
            <w:r w:rsidRPr="00B70931">
              <w:rPr>
                <w:rFonts w:ascii="Arial" w:hAnsi="Arial" w:cs="Arial"/>
                <w:color w:val="000000"/>
              </w:rPr>
              <w:t>Riscrivere e parafrasare un testo informativo attraverso l’individuazione di parole chiave.</w:t>
            </w:r>
          </w:p>
          <w:p w:rsidR="00BA42A7" w:rsidRPr="00B70931" w:rsidRDefault="00BA42A7" w:rsidP="00E43FC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• </w:t>
            </w:r>
            <w:r w:rsidRPr="00B70931">
              <w:rPr>
                <w:rFonts w:ascii="Arial" w:hAnsi="Arial" w:cs="Arial"/>
                <w:color w:val="000000"/>
              </w:rPr>
              <w:t>Scrivere un testo informativo a partire da una mappa concettuale già elaborata.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Lessico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Comprendere che le parole hanno diverse accezioni e individuare l’accezione specifica di una parola in un testo.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819" w:type="dxa"/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Annotazioni personali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Dagli schemi all’esposizione orale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Parole chiave in relazione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Una parola, più significati</w:t>
            </w:r>
          </w:p>
        </w:tc>
      </w:tr>
    </w:tbl>
    <w:p w:rsidR="00BA42A7" w:rsidRPr="00B70931" w:rsidRDefault="00BA42A7" w:rsidP="00BA42A7">
      <w:pPr>
        <w:rPr>
          <w:rFonts w:ascii="Arial" w:hAnsi="Arial" w:cs="Arial"/>
          <w:color w:val="000000"/>
        </w:rPr>
      </w:pPr>
    </w:p>
    <w:tbl>
      <w:tblPr>
        <w:tblW w:w="0" w:type="auto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480"/>
        <w:gridCol w:w="2465"/>
        <w:gridCol w:w="4623"/>
        <w:gridCol w:w="4819"/>
      </w:tblGrid>
      <w:tr w:rsidR="00BA42A7" w:rsidRPr="00B70931">
        <w:tc>
          <w:tcPr>
            <w:tcW w:w="2480" w:type="dxa"/>
            <w:vMerge w:val="restart"/>
          </w:tcPr>
          <w:p w:rsidR="00BA42A7" w:rsidRPr="008A0DEC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8A0DEC">
              <w:rPr>
                <w:rFonts w:ascii="Arial" w:eastAsia="Calibri" w:hAnsi="Arial" w:cs="Arial"/>
                <w:color w:val="000000"/>
              </w:rPr>
              <w:t>n. 6 (febbraio 2019)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Dai vocaboli di base alle parole chiave delle discipline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F31E3E" w:rsidRDefault="00BA42A7" w:rsidP="00E43FC0">
            <w:pPr>
              <w:rPr>
                <w:rFonts w:ascii="Arial" w:eastAsia="Calibri" w:hAnsi="Arial" w:cs="Arial"/>
                <w:i/>
                <w:color w:val="000000"/>
              </w:rPr>
            </w:pPr>
            <w:r w:rsidRPr="00F31E3E">
              <w:rPr>
                <w:rFonts w:ascii="Arial" w:eastAsia="Calibri" w:hAnsi="Arial" w:cs="Arial"/>
                <w:i/>
                <w:color w:val="000000"/>
              </w:rPr>
              <w:t>Gabriella Ravizza</w:t>
            </w:r>
          </w:p>
        </w:tc>
        <w:tc>
          <w:tcPr>
            <w:tcW w:w="2465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Classe 1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Parole per muoversi, parole per definire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23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Lessico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  <w:sz w:val="24"/>
                <w:szCs w:val="24"/>
              </w:rPr>
              <w:t>Usare in modo appropriato le parole man mano apprese.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Ascolto e parlato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 xml:space="preserve">Comprendere e dare semplici istruzioni su un gioco o un’attività conosciuta. 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819" w:type="dxa"/>
          </w:tcPr>
          <w:p w:rsidR="00BA42A7" w:rsidRDefault="00BA42A7" w:rsidP="00E43FC0">
            <w:pPr>
              <w:suppressLineNumbers/>
              <w:autoSpaceDN w:val="0"/>
              <w:textAlignment w:val="baseline"/>
              <w:rPr>
                <w:rFonts w:ascii="Arial" w:eastAsia="SimSun" w:hAnsi="Arial" w:cs="Arial"/>
                <w:bCs/>
                <w:color w:val="000000"/>
                <w:kern w:val="3"/>
                <w:lang w:eastAsia="zh-CN" w:bidi="hi-IN"/>
              </w:rPr>
            </w:pPr>
            <w:r w:rsidRPr="00B70931">
              <w:rPr>
                <w:rFonts w:ascii="Arial" w:eastAsia="SimSun" w:hAnsi="Arial" w:cs="Arial"/>
                <w:bCs/>
                <w:color w:val="000000"/>
                <w:kern w:val="3"/>
                <w:lang w:eastAsia="zh-CN" w:bidi="hi-IN"/>
              </w:rPr>
              <w:t>Le parole dello spazio.</w:t>
            </w:r>
          </w:p>
          <w:p w:rsidR="00BA42A7" w:rsidRDefault="00BA42A7" w:rsidP="00E43FC0">
            <w:pPr>
              <w:suppressLineNumbers/>
              <w:autoSpaceDN w:val="0"/>
              <w:textAlignment w:val="baseline"/>
              <w:rPr>
                <w:rFonts w:ascii="Arial" w:eastAsia="SimSun" w:hAnsi="Arial" w:cs="Arial"/>
                <w:color w:val="000000"/>
                <w:kern w:val="3"/>
                <w:lang w:eastAsia="zh-CN" w:bidi="hi-IN"/>
              </w:rPr>
            </w:pPr>
          </w:p>
          <w:p w:rsidR="00BA42A7" w:rsidRDefault="00BA42A7" w:rsidP="00E43FC0">
            <w:pPr>
              <w:suppressLineNumbers/>
              <w:autoSpaceDN w:val="0"/>
              <w:textAlignment w:val="baseline"/>
              <w:rPr>
                <w:rFonts w:ascii="Arial" w:eastAsia="SimSun" w:hAnsi="Arial" w:cs="Arial"/>
                <w:bCs/>
                <w:color w:val="000000"/>
                <w:kern w:val="3"/>
                <w:lang w:eastAsia="zh-CN" w:bidi="hi-IN"/>
              </w:rPr>
            </w:pPr>
            <w:r w:rsidRPr="00B70931">
              <w:rPr>
                <w:rFonts w:ascii="Arial" w:eastAsia="SimSun" w:hAnsi="Arial" w:cs="Arial"/>
                <w:bCs/>
                <w:color w:val="000000"/>
                <w:kern w:val="3"/>
                <w:lang w:eastAsia="zh-CN" w:bidi="hi-IN"/>
              </w:rPr>
              <w:t>Le p</w:t>
            </w:r>
            <w:r>
              <w:rPr>
                <w:rFonts w:ascii="Arial" w:eastAsia="SimSun" w:hAnsi="Arial" w:cs="Arial"/>
                <w:bCs/>
                <w:color w:val="000000"/>
                <w:kern w:val="3"/>
                <w:lang w:eastAsia="zh-CN" w:bidi="hi-IN"/>
              </w:rPr>
              <w:t>arole delle forme geometriche.</w:t>
            </w:r>
          </w:p>
          <w:p w:rsidR="00BA42A7" w:rsidRDefault="00BA42A7" w:rsidP="00E43FC0">
            <w:pPr>
              <w:suppressLineNumbers/>
              <w:autoSpaceDN w:val="0"/>
              <w:textAlignment w:val="baseline"/>
              <w:rPr>
                <w:rFonts w:ascii="Arial" w:eastAsia="SimSun" w:hAnsi="Arial" w:cs="Arial"/>
                <w:bCs/>
                <w:color w:val="000000"/>
                <w:kern w:val="3"/>
                <w:lang w:eastAsia="zh-CN" w:bidi="hi-IN"/>
              </w:rPr>
            </w:pPr>
          </w:p>
          <w:p w:rsidR="00BA42A7" w:rsidRDefault="00BA42A7" w:rsidP="00E43FC0">
            <w:pPr>
              <w:suppressLineNumbers/>
              <w:autoSpaceDN w:val="0"/>
              <w:textAlignment w:val="baseline"/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SimSun" w:hAnsi="Arial" w:cs="Arial"/>
                <w:bCs/>
                <w:color w:val="000000"/>
                <w:kern w:val="3"/>
                <w:lang w:eastAsia="zh-CN" w:bidi="hi-IN"/>
              </w:rPr>
              <w:t>Le parole per confrontare dimensioni</w:t>
            </w:r>
            <w:r w:rsidRPr="00B70931">
              <w:rPr>
                <w:rFonts w:ascii="Arial" w:eastAsia="Calibri" w:hAnsi="Arial" w:cs="Arial"/>
                <w:color w:val="000000"/>
              </w:rPr>
              <w:t>.</w:t>
            </w:r>
          </w:p>
          <w:p w:rsidR="00BA42A7" w:rsidRDefault="00BA42A7" w:rsidP="00E43FC0">
            <w:pPr>
              <w:suppressLineNumbers/>
              <w:autoSpaceDN w:val="0"/>
              <w:textAlignment w:val="baseline"/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suppressLineNumbers/>
              <w:autoSpaceDN w:val="0"/>
              <w:textAlignment w:val="baseline"/>
              <w:rPr>
                <w:rFonts w:ascii="Arial" w:eastAsia="Calibri" w:hAnsi="Arial" w:cs="Arial"/>
                <w:spacing w:val="-2"/>
              </w:rPr>
            </w:pPr>
            <w:r w:rsidRPr="00B70931">
              <w:rPr>
                <w:rFonts w:ascii="Arial" w:eastAsia="SimSun" w:hAnsi="Arial" w:cs="Arial"/>
                <w:bCs/>
                <w:color w:val="000000"/>
                <w:kern w:val="3"/>
                <w:lang w:eastAsia="zh-CN" w:bidi="hi-IN"/>
              </w:rPr>
              <w:t>Le parole per operare.</w:t>
            </w:r>
            <w:r w:rsidRPr="00B70931">
              <w:rPr>
                <w:rFonts w:ascii="Arial" w:eastAsia="Calibri" w:hAnsi="Arial" w:cs="Arial"/>
                <w:color w:val="000000"/>
              </w:rPr>
              <w:t xml:space="preserve">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</w:tr>
      <w:tr w:rsidR="00BA42A7" w:rsidRPr="00B70931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65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Classe 2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A caccia di significati</w:t>
            </w:r>
          </w:p>
          <w:p w:rsidR="00BA42A7" w:rsidRPr="00B70931" w:rsidRDefault="00BA42A7" w:rsidP="00E43FC0">
            <w:pPr>
              <w:jc w:val="center"/>
              <w:rPr>
                <w:rFonts w:ascii="Arial" w:eastAsia="Calibri" w:hAnsi="Arial" w:cs="Arial"/>
                <w:b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23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Lessico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Comprendere ed utilizzare in modo appropriato il lessico di base (parole del vocabolario fondamentale e di quello ad alto uso).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Comprendere in un breve testo il significato di parole non note basandosi sul contesto sia sulla conoscenza intuitiva delle famiglie di parole.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Ampliare il patrimonio lessicale attraverso attività di interazione orale e di lettura.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Lettura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Prevedere il contenuto di un testo semplice in base ad alcuni elementi come il titolo.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819" w:type="dxa"/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Parole note e parole sconosciute</w:t>
            </w:r>
            <w:r>
              <w:rPr>
                <w:rFonts w:ascii="Arial" w:eastAsia="Calibri" w:hAnsi="Arial" w:cs="Arial"/>
                <w:color w:val="000000"/>
                <w:lang w:eastAsia="it-IT"/>
              </w:rPr>
              <w:t>.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  <w:lang w:eastAsia="it-IT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Indovinare il significato dal contesto.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Indovinare il significato dalla forma.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Il titolo è una spia.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Chi è l’intruso?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</w:tr>
      <w:tr w:rsidR="00BA42A7" w:rsidRPr="00B70931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65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Classe 3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Giocare con le parole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23" w:type="dxa"/>
          </w:tcPr>
          <w:p w:rsidR="00BA42A7" w:rsidRDefault="00BA42A7" w:rsidP="00E43FC0">
            <w:pPr>
              <w:rPr>
                <w:rFonts w:eastAsia="Calibri"/>
                <w:lang w:eastAsia="it-IT"/>
              </w:rPr>
            </w:pPr>
            <w:r>
              <w:rPr>
                <w:rFonts w:ascii="Arial" w:eastAsia="Calibri" w:hAnsi="Arial" w:cs="Arial"/>
                <w:b/>
                <w:lang w:eastAsia="it-IT"/>
              </w:rPr>
              <w:t>Riflessione sulla ling</w:t>
            </w:r>
            <w:r w:rsidRPr="00B70931">
              <w:rPr>
                <w:rFonts w:ascii="Arial" w:eastAsia="Calibri" w:hAnsi="Arial" w:cs="Arial"/>
                <w:b/>
                <w:lang w:eastAsia="it-IT"/>
              </w:rPr>
              <w:t>ua</w:t>
            </w:r>
            <w:r>
              <w:rPr>
                <w:rFonts w:eastAsia="Calibri"/>
                <w:lang w:eastAsia="it-IT"/>
              </w:rPr>
              <w:t xml:space="preserve"> </w:t>
            </w:r>
          </w:p>
          <w:p w:rsidR="00BA42A7" w:rsidRPr="00B70931" w:rsidRDefault="00BA42A7" w:rsidP="00E43FC0">
            <w:pPr>
              <w:rPr>
                <w:rStyle w:val="Normale1"/>
              </w:rPr>
            </w:pPr>
            <w:r>
              <w:rPr>
                <w:rFonts w:eastAsia="Calibri"/>
                <w:lang w:eastAsia="it-IT"/>
              </w:rPr>
              <w:t xml:space="preserve">• </w:t>
            </w:r>
            <w:r w:rsidRPr="00B70931">
              <w:rPr>
                <w:rStyle w:val="Normale1"/>
                <w:rFonts w:ascii="Arial" w:eastAsia="Calibri" w:hAnsi="Arial" w:cs="Arial"/>
                <w:color w:val="000000"/>
                <w:sz w:val="24"/>
              </w:rPr>
              <w:t>Conoscere i principali meccanismi di formazione delle parole (parole semplici, derivate, composte).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Lessico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Comprendere e utilizzare in modo appropriato il lessico di base (parole del vocabolario fondamentale e di quello ad alto uso).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Comprendere ed utilizzare parole e termini specifici legati alle discipline di studio.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819" w:type="dxa"/>
          </w:tcPr>
          <w:p w:rsidR="00BA42A7" w:rsidRDefault="00BA42A7" w:rsidP="00E43FC0">
            <w:pPr>
              <w:rPr>
                <w:rFonts w:ascii="Arial" w:eastAsia="Calibri" w:hAnsi="Arial" w:cs="Arial"/>
                <w:i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Parole che non esistono.</w:t>
            </w:r>
          </w:p>
          <w:p w:rsidR="00BA42A7" w:rsidRDefault="00BA42A7" w:rsidP="00E43FC0">
            <w:pPr>
              <w:rPr>
                <w:rFonts w:ascii="Arial" w:eastAsia="Calibri" w:hAnsi="Arial" w:cs="Arial"/>
                <w:i/>
                <w:color w:val="000000"/>
                <w:lang w:eastAsia="it-IT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U</w:t>
            </w:r>
            <w:r w:rsidRPr="00B70931">
              <w:rPr>
                <w:rFonts w:ascii="Arial" w:eastAsia="Calibri" w:hAnsi="Arial" w:cs="Arial"/>
                <w:color w:val="000000"/>
              </w:rPr>
              <w:t>na parola e la sua famiglia.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I “pezzi” delle parole.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Parole derivate, pa</w:t>
            </w:r>
            <w:r>
              <w:rPr>
                <w:rFonts w:ascii="Arial" w:eastAsia="Calibri" w:hAnsi="Arial" w:cs="Arial"/>
                <w:color w:val="000000"/>
              </w:rPr>
              <w:t>role alterate, parole composte.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Giocare con suffissi e prefissi</w:t>
            </w:r>
            <w:r>
              <w:rPr>
                <w:rFonts w:ascii="Arial" w:eastAsia="Calibri" w:hAnsi="Arial" w:cs="Arial"/>
                <w:color w:val="000000"/>
                <w:lang w:eastAsia="it-IT"/>
              </w:rPr>
              <w:t>.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  <w:lang w:eastAsia="it-IT"/>
              </w:rPr>
            </w:pPr>
          </w:p>
          <w:p w:rsidR="00BA42A7" w:rsidRPr="00F31E3E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 xml:space="preserve">Una parola al posto di una frase.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</w:tr>
      <w:tr w:rsidR="00BA42A7" w:rsidRPr="00B70931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65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Classe 4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Relazioni fra parole e scelte lessicali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23" w:type="dxa"/>
          </w:tcPr>
          <w:p w:rsidR="00BA42A7" w:rsidRDefault="00BA42A7" w:rsidP="00E43FC0">
            <w:pPr>
              <w:rPr>
                <w:rFonts w:eastAsia="Calibri"/>
                <w:lang w:eastAsia="it-IT"/>
              </w:rPr>
            </w:pPr>
            <w:r>
              <w:rPr>
                <w:rFonts w:ascii="Arial" w:eastAsia="Calibri" w:hAnsi="Arial" w:cs="Arial"/>
                <w:b/>
                <w:lang w:eastAsia="it-IT"/>
              </w:rPr>
              <w:t>Riflessione sulla ling</w:t>
            </w:r>
            <w:r w:rsidRPr="00B70931">
              <w:rPr>
                <w:rFonts w:ascii="Arial" w:eastAsia="Calibri" w:hAnsi="Arial" w:cs="Arial"/>
                <w:b/>
                <w:lang w:eastAsia="it-IT"/>
              </w:rPr>
              <w:t>ua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eastAsia="Calibri"/>
                <w:lang w:eastAsia="it-IT"/>
              </w:rPr>
              <w:t xml:space="preserve">• </w:t>
            </w:r>
            <w:r w:rsidRPr="00B70931">
              <w:rPr>
                <w:rStyle w:val="Normale1"/>
                <w:rFonts w:ascii="Arial" w:eastAsia="Calibri" w:hAnsi="Arial" w:cs="Arial"/>
                <w:color w:val="000000"/>
                <w:sz w:val="24"/>
              </w:rPr>
              <w:t>Comprendere le principali relazioni di significato tra le parole (somiglianze, differenze, appartenenza a un campo semantico).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Lessico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Arricchire il patrimonio lessicale attraverso attività comunicative orali, di lettura e di scrittura e attivando la conoscenza delle principali relazioni di significato tra le parole (somiglianza, differenze, appartenenza a un campo semantico).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color w:val="000000"/>
                <w:lang w:eastAsia="it-IT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Uso del dizionario.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819" w:type="dxa"/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Un significato dentro</w:t>
            </w:r>
            <w:r>
              <w:rPr>
                <w:rFonts w:ascii="Arial" w:eastAsia="Calibri" w:hAnsi="Arial" w:cs="Arial"/>
                <w:color w:val="000000"/>
              </w:rPr>
              <w:t xml:space="preserve"> l’altro.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Iponimi e iperonimi.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 xml:space="preserve">Iperonimi per spiegare, </w:t>
            </w:r>
            <w:r>
              <w:rPr>
                <w:rFonts w:ascii="Arial" w:eastAsia="Calibri" w:hAnsi="Arial" w:cs="Arial"/>
                <w:color w:val="000000"/>
              </w:rPr>
              <w:t>per generalizzare e riassumere.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Parole che possono sostituirsi a vicenda/pa</w:t>
            </w:r>
            <w:r>
              <w:rPr>
                <w:rFonts w:ascii="Arial" w:eastAsia="Calibri" w:hAnsi="Arial" w:cs="Arial"/>
                <w:color w:val="000000"/>
              </w:rPr>
              <w:t>role che dicono il contrario.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 xml:space="preserve">Significati figurati.  </w:t>
            </w:r>
          </w:p>
        </w:tc>
      </w:tr>
      <w:tr w:rsidR="00BA42A7" w:rsidRPr="00B70931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65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Classe 5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 xml:space="preserve">Dentro i testi di studio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23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Lessico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color w:val="000000"/>
                <w:lang w:eastAsia="it-IT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Comprendere che le parole hanno diverse accezioni e individuare l’accezione specifica di una parola in un testo.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color w:val="000000"/>
                <w:lang w:eastAsia="it-IT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Comprendere e utilizzare parole e termini specifici delle discipline di studio.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color w:val="000000"/>
                <w:lang w:eastAsia="it-IT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Utilizzare il dizionario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Scrittura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 xml:space="preserve">Rielaborare testi (ad esempio: parafrasare o riassumere un testo, trasformarlo, completarlo) 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lang w:eastAsia="it-IT"/>
              </w:rPr>
            </w:pPr>
          </w:p>
          <w:p w:rsidR="00BA42A7" w:rsidRDefault="00BA42A7" w:rsidP="00E43FC0">
            <w:pPr>
              <w:rPr>
                <w:rFonts w:eastAsia="Calibri"/>
                <w:lang w:eastAsia="it-IT"/>
              </w:rPr>
            </w:pPr>
            <w:r>
              <w:rPr>
                <w:rFonts w:ascii="Arial" w:eastAsia="Calibri" w:hAnsi="Arial" w:cs="Arial"/>
                <w:b/>
                <w:lang w:eastAsia="it-IT"/>
              </w:rPr>
              <w:t>Riflessione sulla ling</w:t>
            </w:r>
            <w:r w:rsidRPr="00B70931">
              <w:rPr>
                <w:rFonts w:ascii="Arial" w:eastAsia="Calibri" w:hAnsi="Arial" w:cs="Arial"/>
                <w:b/>
                <w:lang w:eastAsia="it-IT"/>
              </w:rPr>
              <w:t>ua</w:t>
            </w:r>
            <w:r>
              <w:rPr>
                <w:rFonts w:eastAsia="Calibri"/>
                <w:lang w:eastAsia="it-IT"/>
              </w:rPr>
              <w:t xml:space="preserve">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eastAsia="Calibri"/>
                <w:lang w:eastAsia="it-IT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Riconoscere la variabilità della lingua nel tempo e nello spazio sociale e comunicativo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819" w:type="dxa"/>
          </w:tcPr>
          <w:p w:rsidR="00BA42A7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Le accezioni delle parole.</w:t>
            </w:r>
          </w:p>
          <w:p w:rsidR="00BA42A7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I termini delle discipline.</w:t>
            </w:r>
          </w:p>
          <w:p w:rsidR="00BA42A7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I significati figurati.</w:t>
            </w:r>
          </w:p>
          <w:p w:rsidR="00BA42A7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 xml:space="preserve">Le collocazioni delle parole. </w:t>
            </w:r>
          </w:p>
          <w:p w:rsidR="00BA42A7" w:rsidRDefault="00BA42A7" w:rsidP="00E43FC0">
            <w:pPr>
              <w:jc w:val="both"/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Riscrittura e manipolazione di testi.</w:t>
            </w: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 xml:space="preserve"> </w:t>
            </w:r>
          </w:p>
        </w:tc>
      </w:tr>
    </w:tbl>
    <w:p w:rsidR="00BA42A7" w:rsidRPr="00B70931" w:rsidRDefault="00BA42A7" w:rsidP="00BA42A7">
      <w:pPr>
        <w:rPr>
          <w:rFonts w:ascii="Arial" w:hAnsi="Arial" w:cs="Arial"/>
          <w:color w:val="000000"/>
        </w:rPr>
      </w:pPr>
    </w:p>
    <w:tbl>
      <w:tblPr>
        <w:tblW w:w="0" w:type="auto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480"/>
        <w:gridCol w:w="2410"/>
        <w:gridCol w:w="4678"/>
        <w:gridCol w:w="4859"/>
      </w:tblGrid>
      <w:tr w:rsidR="00BA42A7" w:rsidRPr="00B70931">
        <w:tc>
          <w:tcPr>
            <w:tcW w:w="2480" w:type="dxa"/>
            <w:vMerge w:val="restart"/>
          </w:tcPr>
          <w:p w:rsidR="00BA42A7" w:rsidRPr="008A0DEC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8A0DEC">
              <w:rPr>
                <w:rFonts w:ascii="Arial" w:eastAsia="Calibri" w:hAnsi="Arial" w:cs="Arial"/>
                <w:color w:val="000000"/>
              </w:rPr>
              <w:t>n. 7 (marzo 2019)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Dalle filastrocche alle poesie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F31E3E" w:rsidRDefault="00BA42A7" w:rsidP="00E43FC0">
            <w:pPr>
              <w:rPr>
                <w:rFonts w:ascii="Arial" w:eastAsia="Calibri" w:hAnsi="Arial" w:cs="Arial"/>
                <w:i/>
                <w:color w:val="000000"/>
              </w:rPr>
            </w:pPr>
            <w:r w:rsidRPr="00F31E3E">
              <w:rPr>
                <w:rFonts w:ascii="Arial" w:eastAsia="Calibri" w:hAnsi="Arial" w:cs="Arial"/>
                <w:i/>
                <w:color w:val="000000"/>
              </w:rPr>
              <w:t>Fausta Forni</w:t>
            </w:r>
          </w:p>
        </w:tc>
        <w:tc>
          <w:tcPr>
            <w:tcW w:w="2410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Classe 1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 xml:space="preserve">Al ritmo di una filastrocca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78" w:type="dxa"/>
          </w:tcPr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  <w:lang w:eastAsia="it-IT"/>
              </w:rPr>
              <w:t xml:space="preserve">Ascolto e parlato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• </w:t>
            </w:r>
            <w:r w:rsidRPr="00B70931">
              <w:rPr>
                <w:rFonts w:ascii="Arial" w:eastAsia="Calibri" w:hAnsi="Arial" w:cs="Arial"/>
                <w:color w:val="000000"/>
              </w:rPr>
              <w:t>Ascoltare semplici filastrocche e testi poetici mostrando di coglierne alcune caratteristiche specifiche (ripetizione di suoni, rima, ritmo dei versi, pause).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Interpretare semplici filastrocche evidenziando alcune caratteristiche specifiche (rima, ritmo dei versi, ripetizione dei suoni, pause).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  <w:lang w:eastAsia="it-IT"/>
              </w:rPr>
              <w:t>Scrittura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Produrre testi creativi sulla base di modelli dati (testi in rima a ricalco).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</w:rPr>
              <w:t>Lessico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Comprendere nei casi più semplici e frequenti, l'uso e il significato figurato delle parole.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859" w:type="dxa"/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Filastrocche per giocare.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Filastrocche per imparare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Filastrocche moderne per div</w:t>
            </w:r>
            <w:r>
              <w:rPr>
                <w:rFonts w:ascii="Arial" w:eastAsia="Calibri" w:hAnsi="Arial" w:cs="Arial"/>
                <w:color w:val="000000"/>
              </w:rPr>
              <w:t>ertire e imparare nuove parole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La scrittur</w:t>
            </w:r>
            <w:r>
              <w:rPr>
                <w:rFonts w:ascii="Arial" w:eastAsia="Calibri" w:hAnsi="Arial" w:cs="Arial"/>
                <w:color w:val="000000"/>
              </w:rPr>
              <w:t>a collettiva di una filastrocca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</w:tr>
      <w:tr w:rsidR="00BA42A7" w:rsidRPr="00B70931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10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Classe 2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</w:rPr>
              <w:t xml:space="preserve">Ritmi tradizionali e nuove </w:t>
            </w:r>
          </w:p>
        </w:tc>
        <w:tc>
          <w:tcPr>
            <w:tcW w:w="4678" w:type="dxa"/>
          </w:tcPr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b/>
                <w:color w:val="000000"/>
                <w:lang w:eastAsia="it-IT"/>
              </w:rPr>
              <w:t>Ascolto e parlato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Ascoltare semplici filastrocche e testi poetici mostrando di coglierne alcune caratteristiche specifiche</w:t>
            </w: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Interpretare semplici filastrocche e testi poetici evidenziandone alcune caratteristiche specifiche.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  <w:lang w:eastAsia="it-IT"/>
              </w:rPr>
              <w:t>Lettura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Leggere semplici e brevi testi letterari, sia poetici sia narrativi, mostrando di saperne cogliere il senso globale.</w:t>
            </w:r>
          </w:p>
          <w:p w:rsidR="00BA42A7" w:rsidRDefault="00BA42A7" w:rsidP="00E43FC0">
            <w:pPr>
              <w:jc w:val="both"/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Default="00BA42A7" w:rsidP="00E43FC0">
            <w:pPr>
              <w:jc w:val="both"/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b/>
                <w:color w:val="000000"/>
                <w:lang w:eastAsia="it-IT"/>
              </w:rPr>
              <w:t>Scrittura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Produrre testi creativi sulla base di modelli dati (testi in rima a ricalco).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</w:rPr>
              <w:t>Lessico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Comprendere, nei casi più semplici e frequenti, l’uso e il significato figurato delle parole.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859" w:type="dxa"/>
          </w:tcPr>
          <w:p w:rsidR="00BA42A7" w:rsidRDefault="00BA42A7" w:rsidP="00E43FC0">
            <w:pPr>
              <w:rPr>
                <w:rFonts w:ascii="Arial" w:eastAsia="SimSun" w:hAnsi="Arial" w:cs="Arial"/>
                <w:color w:val="000000"/>
                <w:kern w:val="1"/>
                <w:lang w:bidi="hi-IN"/>
              </w:rPr>
            </w:pPr>
            <w:r w:rsidRPr="00B70931">
              <w:rPr>
                <w:rFonts w:ascii="Arial" w:eastAsia="SimSun" w:hAnsi="Arial" w:cs="Arial"/>
                <w:color w:val="000000"/>
                <w:kern w:val="1"/>
                <w:lang w:bidi="hi-IN"/>
              </w:rPr>
              <w:t>Filastrocche vecchie e nuove</w:t>
            </w:r>
          </w:p>
          <w:p w:rsidR="00BA42A7" w:rsidRDefault="00BA42A7" w:rsidP="00E43FC0">
            <w:pPr>
              <w:rPr>
                <w:rFonts w:ascii="Arial" w:eastAsia="Arial" w:hAnsi="Arial" w:cs="Arial"/>
                <w:b/>
                <w:color w:val="000000"/>
                <w:lang w:eastAsia="it-IT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Filastrocche e poesie a tema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Acrostici e mesostici</w:t>
            </w:r>
          </w:p>
        </w:tc>
      </w:tr>
      <w:tr w:rsidR="00BA42A7" w:rsidRPr="00B70931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10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Classe 3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Filastrocche, acrobazie poetiche e dintorni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78" w:type="dxa"/>
          </w:tcPr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b/>
                <w:color w:val="000000"/>
                <w:lang w:eastAsia="it-IT"/>
              </w:rPr>
              <w:t>Ascolto e parlato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Ascoltare semplici filastrocche e testi poetici mostrando di coglierne alcune caratteristiche specifiche</w:t>
            </w: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 xml:space="preserve">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Interagire in modo collaborativo durante la discussione che segue l'ascolto di un testo poetico.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  <w:lang w:eastAsia="it-IT"/>
              </w:rPr>
              <w:t>Lettura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Leggere semplici e brevi testi letterari, sia poetici sia narrativi, mostrando di saperne cogliere il senso globale.</w:t>
            </w:r>
          </w:p>
          <w:p w:rsidR="00BA42A7" w:rsidRDefault="00BA42A7" w:rsidP="00E43FC0">
            <w:pPr>
              <w:jc w:val="both"/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Default="00BA42A7" w:rsidP="00E43FC0">
            <w:pPr>
              <w:jc w:val="both"/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b/>
                <w:color w:val="000000"/>
                <w:lang w:eastAsia="it-IT"/>
              </w:rPr>
              <w:t>Scrittura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Produrre testi creativi sulla base di modelli dati (testi in rima a ricalco).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</w:rPr>
              <w:t>Lessico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Comprendere, nei casi più semplici e frequenti, l’uso e il significato figurato delle parole.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859" w:type="dxa"/>
          </w:tcPr>
          <w:p w:rsidR="00BA42A7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Analisi di poesie</w:t>
            </w:r>
          </w:p>
          <w:p w:rsidR="00BA42A7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Un testo a ricalco</w:t>
            </w:r>
          </w:p>
          <w:p w:rsidR="00BA42A7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Calligrammi e poesia visiva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</w:tr>
      <w:tr w:rsidR="00BA42A7" w:rsidRPr="00B70931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10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Classe 4</w:t>
            </w:r>
          </w:p>
          <w:p w:rsidR="00BA42A7" w:rsidRPr="00B70931" w:rsidRDefault="00BA42A7" w:rsidP="00E43FC0">
            <w:pPr>
              <w:rPr>
                <w:rFonts w:ascii="Arial" w:eastAsia="SimSun" w:hAnsi="Arial" w:cs="Arial"/>
                <w:b/>
                <w:color w:val="000000"/>
                <w:kern w:val="1"/>
                <w:lang w:bidi="hi-IN"/>
              </w:rPr>
            </w:pPr>
            <w:r w:rsidRPr="00B70931">
              <w:rPr>
                <w:rFonts w:ascii="Arial" w:eastAsia="SimSun" w:hAnsi="Arial" w:cs="Arial"/>
                <w:b/>
                <w:color w:val="000000"/>
                <w:kern w:val="1"/>
                <w:lang w:bidi="hi-IN"/>
              </w:rPr>
              <w:t>Come funziona una poesia?</w:t>
            </w:r>
          </w:p>
          <w:p w:rsidR="00BA42A7" w:rsidRPr="00B70931" w:rsidRDefault="00BA42A7" w:rsidP="00E43FC0">
            <w:pPr>
              <w:suppressLineNumbers/>
              <w:textAlignment w:val="baseline"/>
              <w:rPr>
                <w:rFonts w:ascii="Arial" w:eastAsia="SimSun" w:hAnsi="Arial" w:cs="Arial"/>
                <w:b/>
                <w:color w:val="000000"/>
                <w:kern w:val="1"/>
                <w:lang w:bidi="hi-IN"/>
              </w:rPr>
            </w:pPr>
          </w:p>
          <w:p w:rsidR="00BA42A7" w:rsidRPr="00B70931" w:rsidRDefault="00BA42A7" w:rsidP="00E43FC0">
            <w:pPr>
              <w:rPr>
                <w:rFonts w:ascii="Arial" w:eastAsia="SimSun" w:hAnsi="Arial" w:cs="Arial"/>
                <w:b/>
                <w:color w:val="000000"/>
                <w:kern w:val="1"/>
                <w:lang w:bidi="hi-IN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78" w:type="dxa"/>
          </w:tcPr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b/>
                <w:color w:val="000000"/>
                <w:lang w:eastAsia="it-IT"/>
              </w:rPr>
              <w:t>Ascolto e parlato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Ascoltare e comprendere il tema e le informazioni principali contenute in un testo poetico.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Interagire in modo collaborativo durante la discussione che segue l'ascolto di un testo poetico.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  <w:lang w:eastAsia="it-IT"/>
              </w:rPr>
              <w:t>Lettura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Leggere semplici e brevi testi letterari, sia poetici sia narrativi, mostrando di saperne cogliere il senso globale.</w:t>
            </w:r>
          </w:p>
          <w:p w:rsidR="00BA42A7" w:rsidRDefault="00BA42A7" w:rsidP="00E43FC0">
            <w:pPr>
              <w:jc w:val="both"/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Default="00BA42A7" w:rsidP="00E43FC0">
            <w:pPr>
              <w:jc w:val="both"/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b/>
                <w:color w:val="000000"/>
                <w:lang w:eastAsia="it-IT"/>
              </w:rPr>
              <w:t>Scrittura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Style w:val="Normale1"/>
                <w:rFonts w:ascii="Arial" w:eastAsia="Calibri" w:hAnsi="Arial" w:cs="Arial"/>
                <w:color w:val="000000"/>
                <w:sz w:val="24"/>
              </w:rPr>
              <w:t xml:space="preserve">• </w:t>
            </w:r>
            <w:r w:rsidRPr="00B70931">
              <w:rPr>
                <w:rStyle w:val="Normale1"/>
                <w:rFonts w:ascii="Arial" w:eastAsia="Calibri" w:hAnsi="Arial" w:cs="Arial"/>
                <w:color w:val="000000"/>
                <w:sz w:val="24"/>
              </w:rPr>
              <w:t>Scrivere testi creativi sulla base di modelli dati (filastrocche, poesie).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</w:rPr>
              <w:t>Lessico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Comprendere, nei casi più semplici e frequenti, l’uso e il significato figurato delle parole.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859" w:type="dxa"/>
          </w:tcPr>
          <w:p w:rsidR="00BA42A7" w:rsidRDefault="00BA42A7" w:rsidP="00E43FC0">
            <w:pPr>
              <w:suppressLineNumbers/>
              <w:textAlignment w:val="baseline"/>
              <w:rPr>
                <w:rFonts w:ascii="Arial" w:eastAsia="SimSun" w:hAnsi="Arial" w:cs="Arial"/>
                <w:color w:val="000000"/>
                <w:kern w:val="1"/>
                <w:lang w:bidi="hi-IN"/>
              </w:rPr>
            </w:pPr>
            <w:r w:rsidRPr="00B70931">
              <w:rPr>
                <w:rFonts w:ascii="Arial" w:eastAsia="SimSun" w:hAnsi="Arial" w:cs="Arial"/>
                <w:color w:val="000000"/>
                <w:kern w:val="1"/>
                <w:lang w:bidi="hi-IN"/>
              </w:rPr>
              <w:t>Caratteristiche di forma</w:t>
            </w:r>
          </w:p>
          <w:p w:rsidR="00BA42A7" w:rsidRDefault="00BA42A7" w:rsidP="00E43FC0">
            <w:pPr>
              <w:suppressLineNumbers/>
              <w:textAlignment w:val="baseline"/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suppressLineNumbers/>
              <w:textAlignment w:val="baseline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Le figure di significato</w:t>
            </w:r>
          </w:p>
          <w:p w:rsidR="00BA42A7" w:rsidRDefault="00BA42A7" w:rsidP="00E43FC0">
            <w:pPr>
              <w:suppressLineNumbers/>
              <w:textAlignment w:val="baseline"/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suppressLineNumbers/>
              <w:textAlignment w:val="baseline"/>
              <w:rPr>
                <w:rFonts w:ascii="Arial" w:eastAsia="SimSun" w:hAnsi="Arial" w:cs="Arial"/>
                <w:color w:val="000000"/>
                <w:kern w:val="1"/>
                <w:lang w:bidi="hi-IN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 xml:space="preserve">La </w:t>
            </w:r>
            <w:r w:rsidRPr="00B70931">
              <w:rPr>
                <w:rFonts w:ascii="Arial" w:eastAsia="SimSun" w:hAnsi="Arial" w:cs="Arial"/>
                <w:color w:val="000000"/>
                <w:kern w:val="1"/>
                <w:lang w:bidi="hi-IN"/>
              </w:rPr>
              <w:t>similitudine, la metafora, la personificazione</w:t>
            </w:r>
          </w:p>
          <w:p w:rsidR="00BA42A7" w:rsidRPr="00B70931" w:rsidRDefault="00BA42A7" w:rsidP="00E43FC0">
            <w:pPr>
              <w:suppressLineNumbers/>
              <w:textAlignment w:val="baseline"/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</w:rPr>
            </w:pPr>
            <w:r w:rsidRPr="00B70931">
              <w:rPr>
                <w:rFonts w:ascii="Arial" w:eastAsia="Arial" w:hAnsi="Arial" w:cs="Arial"/>
                <w:color w:val="000000"/>
                <w:lang w:eastAsia="it-IT"/>
              </w:rPr>
              <w:t>Poesie a ricalco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</w:tr>
      <w:tr w:rsidR="00BA42A7" w:rsidRPr="00B70931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10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Classe 5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Dentro la poesia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78" w:type="dxa"/>
          </w:tcPr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b/>
                <w:color w:val="000000"/>
                <w:lang w:eastAsia="it-IT"/>
              </w:rPr>
              <w:t>Ascolto e parlato</w:t>
            </w:r>
          </w:p>
          <w:p w:rsidR="00BA42A7" w:rsidRPr="00B70931" w:rsidRDefault="00BA42A7" w:rsidP="00E43FC0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Arial" w:hAnsi="Arial" w:cs="Arial"/>
                <w:color w:val="000000"/>
              </w:rPr>
              <w:t>Ascoltare e comprendere il tema e le informazioni principali contenute in un testo poetico.</w:t>
            </w:r>
          </w:p>
          <w:p w:rsidR="00BA42A7" w:rsidRPr="00B70931" w:rsidRDefault="00BA42A7" w:rsidP="00E43FC0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Arial" w:hAnsi="Arial" w:cs="Arial"/>
                <w:color w:val="000000"/>
              </w:rPr>
              <w:t>Interagire in modo collaborativo durante la discussione che segue l'ascolto di un testo poetico.</w:t>
            </w:r>
          </w:p>
          <w:p w:rsidR="00BA42A7" w:rsidRPr="00B70931" w:rsidRDefault="00BA42A7" w:rsidP="00E43FC0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Arial" w:hAnsi="Arial" w:cs="Arial"/>
                <w:color w:val="000000"/>
              </w:rPr>
              <w:t>Interpretare (recitare) semplici filastrocche e testi poetici evidenziandone alcune caratteristiche specifiche.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  <w:lang w:eastAsia="it-IT"/>
              </w:rPr>
              <w:t>Lettura</w:t>
            </w:r>
          </w:p>
          <w:p w:rsidR="00BA42A7" w:rsidRPr="00B70931" w:rsidRDefault="00BA42A7" w:rsidP="00E43FC0">
            <w:pPr>
              <w:jc w:val="both"/>
              <w:rPr>
                <w:rStyle w:val="Normale1"/>
              </w:rPr>
            </w:pPr>
            <w:r>
              <w:rPr>
                <w:rStyle w:val="Normale1"/>
                <w:rFonts w:ascii="Arial" w:eastAsia="Calibri" w:hAnsi="Arial" w:cs="Arial"/>
                <w:color w:val="000000"/>
                <w:sz w:val="24"/>
              </w:rPr>
              <w:t xml:space="preserve">• </w:t>
            </w:r>
            <w:r w:rsidRPr="00B70931">
              <w:rPr>
                <w:rStyle w:val="Normale1"/>
                <w:rFonts w:ascii="Arial" w:eastAsia="Calibri" w:hAnsi="Arial" w:cs="Arial"/>
                <w:color w:val="000000"/>
                <w:sz w:val="24"/>
              </w:rPr>
              <w:t>Leggere semplici testi poetici cogliendone il senso, le caratteristiche formali più evidenti, l’intenzione comunicativa dell’autore ed esprimendo un motivato parere personale.</w:t>
            </w:r>
          </w:p>
          <w:p w:rsidR="00BA42A7" w:rsidRDefault="00BA42A7" w:rsidP="00E43FC0">
            <w:pPr>
              <w:jc w:val="both"/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Default="00BA42A7" w:rsidP="00E43FC0">
            <w:pPr>
              <w:jc w:val="both"/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b/>
                <w:color w:val="000000"/>
                <w:lang w:eastAsia="it-IT"/>
              </w:rPr>
              <w:t>Scrittura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Style w:val="Normale1"/>
                <w:rFonts w:ascii="Arial" w:eastAsia="Calibri" w:hAnsi="Arial" w:cs="Arial"/>
                <w:color w:val="000000"/>
                <w:sz w:val="24"/>
              </w:rPr>
              <w:t xml:space="preserve">• </w:t>
            </w:r>
            <w:r w:rsidRPr="00B70931">
              <w:rPr>
                <w:rStyle w:val="Normale1"/>
                <w:rFonts w:ascii="Arial" w:eastAsia="Calibri" w:hAnsi="Arial" w:cs="Arial"/>
                <w:color w:val="000000"/>
                <w:sz w:val="24"/>
              </w:rPr>
              <w:t>Scrivere testi creativi sulla base di modelli dati (filastrocche, poesie)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</w:rPr>
              <w:t>Lessico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Comprendere, nei casi più semplici e frequenti, l’uso e il significato figurato delle parole.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  <w:lang w:eastAsia="it-IT"/>
              </w:rPr>
              <w:t>Riflessione sulla lingua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Style w:val="Normale1"/>
                <w:rFonts w:ascii="Arial" w:eastAsia="Calibri" w:hAnsi="Arial" w:cs="Arial"/>
                <w:color w:val="000000"/>
                <w:sz w:val="24"/>
                <w:szCs w:val="24"/>
              </w:rPr>
              <w:t xml:space="preserve">• </w:t>
            </w:r>
            <w:r w:rsidRPr="00B70931">
              <w:rPr>
                <w:rStyle w:val="Normale1"/>
                <w:rFonts w:ascii="Arial" w:eastAsia="Calibri" w:hAnsi="Arial" w:cs="Arial"/>
                <w:color w:val="000000"/>
                <w:sz w:val="24"/>
                <w:szCs w:val="24"/>
              </w:rPr>
              <w:t>Relativamente a testi o in situazioni di esperienza diretta, riconoscere la variabilità della lingua nel tempo e nello spazio geografico, sociale e comunicativo.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859" w:type="dxa"/>
          </w:tcPr>
          <w:p w:rsidR="00BA42A7" w:rsidRDefault="00BA42A7" w:rsidP="00E43FC0">
            <w:pPr>
              <w:suppressLineNumbers/>
              <w:textAlignment w:val="baseline"/>
              <w:rPr>
                <w:rFonts w:ascii="Arial" w:eastAsia="Arial" w:hAnsi="Arial" w:cs="Arial"/>
                <w:color w:val="000000"/>
                <w:lang w:eastAsia="it-IT"/>
              </w:rPr>
            </w:pPr>
            <w:r>
              <w:rPr>
                <w:rFonts w:ascii="Arial" w:eastAsia="Arial" w:hAnsi="Arial" w:cs="Arial"/>
                <w:color w:val="000000"/>
                <w:lang w:eastAsia="it-IT"/>
              </w:rPr>
              <w:t>Analisi del testo poetico.</w:t>
            </w:r>
          </w:p>
          <w:p w:rsidR="00BA42A7" w:rsidRDefault="00BA42A7" w:rsidP="00E43FC0">
            <w:pPr>
              <w:suppressLineNumbers/>
              <w:textAlignment w:val="baseline"/>
              <w:rPr>
                <w:rFonts w:ascii="Arial" w:eastAsia="Arial" w:hAnsi="Arial" w:cs="Arial"/>
                <w:color w:val="000000"/>
                <w:lang w:eastAsia="it-IT"/>
              </w:rPr>
            </w:pPr>
          </w:p>
          <w:p w:rsidR="00BA42A7" w:rsidRDefault="00BA42A7" w:rsidP="00E43FC0">
            <w:pPr>
              <w:suppressLineNumbers/>
              <w:textAlignment w:val="baseline"/>
              <w:rPr>
                <w:rFonts w:ascii="Arial" w:eastAsia="Arial" w:hAnsi="Arial" w:cs="Arial"/>
                <w:color w:val="000000"/>
                <w:kern w:val="1"/>
                <w:lang w:eastAsia="it-IT"/>
              </w:rPr>
            </w:pPr>
            <w:r w:rsidRPr="00B70931">
              <w:rPr>
                <w:rFonts w:ascii="Arial" w:eastAsia="Arial" w:hAnsi="Arial" w:cs="Arial"/>
                <w:color w:val="000000"/>
                <w:lang w:eastAsia="it-IT"/>
              </w:rPr>
              <w:t xml:space="preserve">Comprensione </w:t>
            </w:r>
            <w:r>
              <w:rPr>
                <w:rFonts w:ascii="Arial" w:eastAsia="Arial" w:hAnsi="Arial" w:cs="Arial"/>
                <w:color w:val="000000"/>
                <w:kern w:val="1"/>
                <w:lang w:eastAsia="it-IT"/>
              </w:rPr>
              <w:t>globale</w:t>
            </w:r>
          </w:p>
          <w:p w:rsidR="00BA42A7" w:rsidRDefault="00BA42A7" w:rsidP="00E43FC0">
            <w:pPr>
              <w:suppressLineNumbers/>
              <w:textAlignment w:val="baseline"/>
              <w:rPr>
                <w:rFonts w:ascii="Arial" w:eastAsia="Arial" w:hAnsi="Arial" w:cs="Arial"/>
                <w:color w:val="000000"/>
                <w:kern w:val="1"/>
                <w:lang w:eastAsia="it-IT"/>
              </w:rPr>
            </w:pPr>
          </w:p>
          <w:p w:rsidR="00BA42A7" w:rsidRPr="00B70931" w:rsidRDefault="00BA42A7" w:rsidP="00E43FC0">
            <w:pPr>
              <w:suppressLineNumbers/>
              <w:textAlignment w:val="baseline"/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Arial" w:hAnsi="Arial" w:cs="Arial"/>
                <w:color w:val="000000"/>
                <w:kern w:val="1"/>
                <w:lang w:eastAsia="it-IT"/>
              </w:rPr>
              <w:t>Commenti e riflessioni.</w:t>
            </w:r>
          </w:p>
          <w:p w:rsidR="00BA42A7" w:rsidRDefault="00BA42A7" w:rsidP="00E43FC0">
            <w:pPr>
              <w:rPr>
                <w:rFonts w:ascii="Arial" w:eastAsia="Arial" w:hAnsi="Arial" w:cs="Arial"/>
                <w:color w:val="000000"/>
                <w:lang w:eastAsia="it-IT"/>
              </w:rPr>
            </w:pPr>
          </w:p>
          <w:p w:rsidR="00BA42A7" w:rsidRDefault="00BA42A7" w:rsidP="00E43FC0">
            <w:pPr>
              <w:rPr>
                <w:rFonts w:ascii="Arial" w:eastAsia="Arial" w:hAnsi="Arial" w:cs="Arial"/>
                <w:color w:val="000000"/>
                <w:lang w:eastAsia="it-IT"/>
              </w:rPr>
            </w:pPr>
            <w:r w:rsidRPr="00B70931">
              <w:rPr>
                <w:rFonts w:ascii="Arial" w:eastAsia="Arial" w:hAnsi="Arial" w:cs="Arial"/>
                <w:color w:val="000000"/>
                <w:lang w:eastAsia="it-IT"/>
              </w:rPr>
              <w:t>Puntualizzazione delle caratte</w:t>
            </w:r>
            <w:r>
              <w:rPr>
                <w:rFonts w:ascii="Arial" w:eastAsia="Arial" w:hAnsi="Arial" w:cs="Arial"/>
                <w:color w:val="000000"/>
                <w:lang w:eastAsia="it-IT"/>
              </w:rPr>
              <w:t>ristiche di forma delle poesie.</w:t>
            </w:r>
          </w:p>
          <w:p w:rsidR="00BA42A7" w:rsidRDefault="00BA42A7" w:rsidP="00E43FC0">
            <w:pPr>
              <w:rPr>
                <w:rFonts w:ascii="Arial" w:eastAsia="Arial" w:hAnsi="Arial" w:cs="Arial"/>
                <w:color w:val="000000"/>
                <w:lang w:eastAsia="it-IT"/>
              </w:rPr>
            </w:pPr>
          </w:p>
          <w:p w:rsidR="00BA42A7" w:rsidRDefault="00BA42A7" w:rsidP="00E43FC0">
            <w:pPr>
              <w:rPr>
                <w:rFonts w:ascii="Arial" w:eastAsia="Arial" w:hAnsi="Arial" w:cs="Arial"/>
                <w:color w:val="000000"/>
                <w:lang w:eastAsia="it-IT"/>
              </w:rPr>
            </w:pPr>
            <w:r w:rsidRPr="00B70931">
              <w:rPr>
                <w:rFonts w:ascii="Arial" w:eastAsia="Arial" w:hAnsi="Arial" w:cs="Arial"/>
                <w:color w:val="000000"/>
                <w:lang w:eastAsia="it-IT"/>
              </w:rPr>
              <w:t>Individuazione d</w:t>
            </w:r>
            <w:r>
              <w:rPr>
                <w:rFonts w:ascii="Arial" w:eastAsia="Arial" w:hAnsi="Arial" w:cs="Arial"/>
                <w:color w:val="000000"/>
                <w:lang w:eastAsia="it-IT"/>
              </w:rPr>
              <w:t>elle figure di significato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Arial" w:hAnsi="Arial" w:cs="Arial"/>
                <w:color w:val="000000"/>
                <w:lang w:eastAsia="it-IT"/>
              </w:rPr>
              <w:t>Poesie a ricalco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</w:tr>
    </w:tbl>
    <w:p w:rsidR="00BA42A7" w:rsidRPr="00B70931" w:rsidRDefault="00BA42A7" w:rsidP="00BA42A7">
      <w:pPr>
        <w:rPr>
          <w:rFonts w:ascii="Arial" w:hAnsi="Arial" w:cs="Arial"/>
          <w:color w:val="000000"/>
        </w:rPr>
      </w:pPr>
    </w:p>
    <w:tbl>
      <w:tblPr>
        <w:tblW w:w="14486" w:type="dxa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480"/>
        <w:gridCol w:w="2445"/>
        <w:gridCol w:w="4643"/>
        <w:gridCol w:w="4918"/>
      </w:tblGrid>
      <w:tr w:rsidR="00BA42A7" w:rsidRPr="00B70931" w:rsidTr="00205854">
        <w:tc>
          <w:tcPr>
            <w:tcW w:w="2480" w:type="dxa"/>
            <w:vMerge w:val="restart"/>
          </w:tcPr>
          <w:p w:rsidR="00BA42A7" w:rsidRPr="008A0DEC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8A0DEC">
              <w:rPr>
                <w:rFonts w:ascii="Arial" w:eastAsia="Calibri" w:hAnsi="Arial" w:cs="Arial"/>
                <w:color w:val="000000"/>
              </w:rPr>
              <w:t>n. 8 (aprile 2019)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5547A8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</w:rPr>
              <w:t>Raccogliere informazioni e rielaborare testi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AD1B48" w:rsidRDefault="00BA42A7" w:rsidP="00E43FC0">
            <w:pPr>
              <w:rPr>
                <w:rFonts w:ascii="Arial" w:eastAsia="Calibri" w:hAnsi="Arial" w:cs="Arial"/>
                <w:i/>
                <w:color w:val="000000"/>
              </w:rPr>
            </w:pPr>
            <w:r w:rsidRPr="00AD1B48">
              <w:rPr>
                <w:rFonts w:ascii="Arial" w:eastAsia="Calibri" w:hAnsi="Arial" w:cs="Arial"/>
                <w:i/>
                <w:color w:val="000000"/>
              </w:rPr>
              <w:t>Federica Bergamini</w:t>
            </w:r>
          </w:p>
        </w:tc>
        <w:tc>
          <w:tcPr>
            <w:tcW w:w="2445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Classe 1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Collezioni e informazioni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3" w:type="dxa"/>
          </w:tcPr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b/>
                <w:color w:val="000000"/>
                <w:lang w:eastAsia="it-IT"/>
              </w:rPr>
              <w:t>Ascolto e parlato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bCs w:val="0"/>
                <w:color w:val="000000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bCs w:val="0"/>
                <w:color w:val="000000"/>
                <w:sz w:val="24"/>
                <w:szCs w:val="24"/>
              </w:rPr>
              <w:t>Co</w:t>
            </w:r>
            <w:r w:rsidRPr="00B70931">
              <w:rPr>
                <w:rFonts w:ascii="Arial" w:eastAsia="Calibri" w:hAnsi="Arial" w:cs="Arial"/>
                <w:color w:val="000000"/>
                <w:sz w:val="24"/>
                <w:szCs w:val="24"/>
              </w:rPr>
              <w:t>mprendere l’argomento e le informazioni principali di discorsi affrontati in classe.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  <w:lang w:eastAsia="it-IT"/>
              </w:rPr>
              <w:t>Lettura e scrittura</w:t>
            </w:r>
          </w:p>
          <w:p w:rsidR="00BA42A7" w:rsidRPr="00B70931" w:rsidRDefault="00BA42A7" w:rsidP="00E43FC0">
            <w:pPr>
              <w:pStyle w:val="Indicazioninormale"/>
              <w:spacing w:after="0"/>
              <w:ind w:right="-10" w:firstLine="0"/>
              <w:rPr>
                <w:rFonts w:ascii="Arial" w:eastAsia="Calibri" w:hAnsi="Arial" w:cs="Arial"/>
                <w:strike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  <w:sz w:val="24"/>
                <w:szCs w:val="24"/>
              </w:rPr>
              <w:t>Prevedere il contenuto di un testo semplice in base ad alcuni elementi come il titolo e le immagini.</w:t>
            </w:r>
            <w:r w:rsidRPr="00B70931">
              <w:rPr>
                <w:rFonts w:ascii="Arial" w:eastAsia="Calibri" w:hAnsi="Arial" w:cs="Arial"/>
                <w:strike/>
                <w:color w:val="000000"/>
                <w:sz w:val="24"/>
                <w:szCs w:val="24"/>
              </w:rPr>
              <w:t xml:space="preserve">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Style w:val="Normale1"/>
              </w:rPr>
            </w:pPr>
            <w:r>
              <w:rPr>
                <w:rStyle w:val="Normale1"/>
                <w:rFonts w:ascii="Arial" w:eastAsia="Calibri" w:hAnsi="Arial" w:cs="Arial"/>
                <w:color w:val="000000"/>
                <w:sz w:val="24"/>
                <w:szCs w:val="24"/>
              </w:rPr>
              <w:t xml:space="preserve">• </w:t>
            </w:r>
            <w:r w:rsidRPr="00B70931">
              <w:rPr>
                <w:rStyle w:val="Normale1"/>
                <w:rFonts w:ascii="Arial" w:eastAsia="Calibri" w:hAnsi="Arial" w:cs="Arial"/>
                <w:color w:val="000000"/>
                <w:sz w:val="24"/>
                <w:szCs w:val="24"/>
              </w:rPr>
              <w:t>Sfruttare le informazioni della titolazione, delle immagini e delle didascalie per farsi un’idea del testo che si intende leggere.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  <w:lang w:eastAsia="it-IT"/>
              </w:rPr>
              <w:t>Riflessione sulla lingua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</w:rPr>
              <w:t xml:space="preserve">• </w:t>
            </w:r>
            <w:r w:rsidRPr="00B70931">
              <w:rPr>
                <w:rFonts w:ascii="Arial" w:eastAsia="Calibri" w:hAnsi="Arial" w:cs="Arial"/>
              </w:rPr>
              <w:t>Ampliare il patrimonio lessicale attraverso esperienze scolastiche ed extrascolastiche e attività di interazione orale e di lettura</w:t>
            </w:r>
          </w:p>
        </w:tc>
        <w:tc>
          <w:tcPr>
            <w:tcW w:w="4918" w:type="dxa"/>
          </w:tcPr>
          <w:p w:rsidR="00BA42A7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</w:pPr>
            <w:r w:rsidRPr="00B70931"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  <w:t>Una mappa a raggiera.</w:t>
            </w:r>
          </w:p>
          <w:p w:rsidR="00BA42A7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</w:pPr>
          </w:p>
          <w:p w:rsidR="00BA42A7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70931">
              <w:rPr>
                <w:rFonts w:ascii="Arial" w:eastAsia="Calibri" w:hAnsi="Arial" w:cs="Arial"/>
                <w:color w:val="000000"/>
                <w:sz w:val="24"/>
                <w:szCs w:val="24"/>
              </w:rPr>
              <w:t>Ampliare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il lessico</w:t>
            </w:r>
          </w:p>
          <w:p w:rsidR="00BA42A7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BA42A7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</w:pPr>
            <w:r w:rsidRPr="00B70931">
              <w:rPr>
                <w:rFonts w:ascii="Arial" w:eastAsia="Calibri" w:hAnsi="Arial" w:cs="Arial"/>
                <w:color w:val="000000"/>
                <w:sz w:val="24"/>
                <w:szCs w:val="24"/>
              </w:rPr>
              <w:t>In bella mostra</w:t>
            </w:r>
          </w:p>
          <w:p w:rsidR="00BA42A7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</w:pP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</w:pPr>
            <w:r w:rsidRPr="00B70931">
              <w:rPr>
                <w:rFonts w:ascii="Arial" w:eastAsia="Calibri" w:hAnsi="Arial" w:cs="Arial"/>
                <w:color w:val="000000"/>
                <w:spacing w:val="-2"/>
                <w:sz w:val="24"/>
                <w:szCs w:val="24"/>
              </w:rPr>
              <w:t xml:space="preserve">Prima le immagini, poi le parole. </w:t>
            </w:r>
          </w:p>
          <w:p w:rsidR="00BA42A7" w:rsidRPr="00B70931" w:rsidRDefault="00BA42A7" w:rsidP="00E43FC0">
            <w:pPr>
              <w:ind w:left="928" w:hanging="928"/>
              <w:rPr>
                <w:rFonts w:ascii="Arial" w:eastAsia="Calibri" w:hAnsi="Arial" w:cs="Arial"/>
                <w:color w:val="000000"/>
              </w:rPr>
            </w:pPr>
          </w:p>
        </w:tc>
      </w:tr>
      <w:tr w:rsidR="00BA42A7" w:rsidRPr="00B70931" w:rsidTr="00205854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45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Classe 2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Informazioni dentro i “paesaggi”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 xml:space="preserve">   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3" w:type="dxa"/>
          </w:tcPr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b/>
                <w:color w:val="000000"/>
                <w:lang w:eastAsia="it-IT"/>
              </w:rPr>
              <w:t>Ascolto e parlato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bCs w:val="0"/>
                <w:color w:val="000000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bCs w:val="0"/>
                <w:color w:val="000000"/>
                <w:sz w:val="24"/>
                <w:szCs w:val="24"/>
              </w:rPr>
              <w:t>Co</w:t>
            </w:r>
            <w:r w:rsidRPr="00B70931">
              <w:rPr>
                <w:rFonts w:ascii="Arial" w:eastAsia="Calibri" w:hAnsi="Arial" w:cs="Arial"/>
                <w:color w:val="000000"/>
                <w:sz w:val="24"/>
                <w:szCs w:val="24"/>
              </w:rPr>
              <w:t>mprendere l’argomento e le informazioni principali di discorsi affrontati in classe.</w:t>
            </w:r>
          </w:p>
          <w:p w:rsidR="00BA42A7" w:rsidRDefault="00BA42A7" w:rsidP="00E43FC0">
            <w:pPr>
              <w:rPr>
                <w:rFonts w:ascii="Arial" w:hAnsi="Arial" w:cs="Arial"/>
                <w:b/>
                <w:color w:val="000000"/>
                <w:lang w:eastAsia="it-IT"/>
              </w:rPr>
            </w:pPr>
          </w:p>
          <w:p w:rsidR="00BA42A7" w:rsidRPr="005547A8" w:rsidRDefault="00BA42A7" w:rsidP="00E43FC0">
            <w:pPr>
              <w:rPr>
                <w:rFonts w:ascii="Arial" w:hAnsi="Arial" w:cs="Arial"/>
                <w:b/>
                <w:color w:val="000000"/>
                <w:lang w:eastAsia="it-IT"/>
              </w:rPr>
            </w:pPr>
            <w:r w:rsidRPr="005547A8">
              <w:rPr>
                <w:rFonts w:ascii="Arial" w:hAnsi="Arial" w:cs="Arial"/>
                <w:b/>
                <w:color w:val="000000"/>
                <w:lang w:eastAsia="it-IT"/>
              </w:rPr>
              <w:t>Lettura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• </w:t>
            </w:r>
            <w:r w:rsidRPr="00B70931">
              <w:rPr>
                <w:rFonts w:ascii="Arial" w:hAnsi="Arial" w:cs="Arial"/>
                <w:color w:val="000000"/>
                <w:sz w:val="24"/>
                <w:szCs w:val="24"/>
              </w:rPr>
              <w:t xml:space="preserve">Prevedere il contenuto di un testo semplice in base ad alcuni elementi come il titolo e le immagini; comprendere il significato di parole non note in base al testo.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Style w:val="Normale1"/>
              </w:rPr>
            </w:pPr>
            <w:r>
              <w:rPr>
                <w:rStyle w:val="Normale1"/>
                <w:rFonts w:ascii="Arial" w:hAnsi="Arial" w:cs="Arial"/>
                <w:color w:val="000000"/>
                <w:sz w:val="24"/>
                <w:szCs w:val="24"/>
              </w:rPr>
              <w:t xml:space="preserve">• </w:t>
            </w:r>
            <w:r w:rsidRPr="00B70931">
              <w:rPr>
                <w:rStyle w:val="Normale1"/>
                <w:rFonts w:ascii="Arial" w:hAnsi="Arial" w:cs="Arial"/>
                <w:color w:val="000000"/>
                <w:sz w:val="24"/>
                <w:szCs w:val="24"/>
              </w:rPr>
              <w:t>Sfruttare le informazioni della titolazione, delle immagini e delle didascalie per farsi un’idea del testo che si intende leggere.</w:t>
            </w:r>
          </w:p>
          <w:p w:rsidR="00BA42A7" w:rsidRDefault="00BA42A7" w:rsidP="00E43FC0">
            <w:pPr>
              <w:pStyle w:val="Indicazioninormale"/>
              <w:spacing w:after="0"/>
              <w:ind w:firstLine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BA42A7" w:rsidRPr="005547A8" w:rsidRDefault="00BA42A7" w:rsidP="00E43FC0">
            <w:pPr>
              <w:pStyle w:val="Indicazioninormale"/>
              <w:spacing w:after="0"/>
              <w:ind w:firstLine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5547A8">
              <w:rPr>
                <w:rFonts w:ascii="Arial" w:hAnsi="Arial" w:cs="Arial"/>
                <w:b/>
                <w:color w:val="000000"/>
                <w:sz w:val="24"/>
                <w:szCs w:val="24"/>
              </w:rPr>
              <w:t>Scrittura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hAnsi="Arial" w:cs="Arial"/>
                <w:strike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• </w:t>
            </w:r>
            <w:r w:rsidRPr="00B70931">
              <w:rPr>
                <w:rFonts w:ascii="Arial" w:hAnsi="Arial" w:cs="Arial"/>
                <w:color w:val="000000"/>
                <w:sz w:val="24"/>
                <w:szCs w:val="24"/>
              </w:rPr>
              <w:t>Rielaborare testi (ad esempio: completare un testo) e redigerne di nuovi.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  <w:lang w:eastAsia="it-IT"/>
              </w:rPr>
              <w:t>Lessico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Comprendere che le parole hanno diverse accezioni e individuare l’accezione specifica di una parola in un testo.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918" w:type="dxa"/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E</w:t>
            </w:r>
            <w:r>
              <w:rPr>
                <w:rFonts w:ascii="Arial" w:eastAsia="Calibri" w:hAnsi="Arial" w:cs="Arial"/>
                <w:color w:val="000000"/>
              </w:rPr>
              <w:t>sposizione guidata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bCs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bCs/>
                <w:color w:val="000000"/>
                <w:lang w:eastAsia="it-IT"/>
              </w:rPr>
              <w:t>Anticipazioni</w:t>
            </w:r>
          </w:p>
          <w:p w:rsidR="00BA42A7" w:rsidRDefault="00BA42A7" w:rsidP="00E43FC0">
            <w:pPr>
              <w:rPr>
                <w:rFonts w:ascii="Arial" w:eastAsia="Calibri" w:hAnsi="Arial" w:cs="Arial"/>
                <w:bCs/>
                <w:color w:val="000000"/>
                <w:lang w:eastAsia="it-IT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Cs/>
                <w:color w:val="000000"/>
                <w:lang w:eastAsia="it-IT"/>
              </w:rPr>
              <w:t>Completamento di un testo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</w:tr>
      <w:tr w:rsidR="00BA42A7" w:rsidRPr="00B70931" w:rsidTr="00205854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45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Classe 3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A caccia di informazioni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3" w:type="dxa"/>
          </w:tcPr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b/>
                <w:color w:val="000000"/>
                <w:lang w:eastAsia="it-IT"/>
              </w:rPr>
              <w:t>Ascolto e parlato</w:t>
            </w:r>
          </w:p>
          <w:p w:rsidR="00BA42A7" w:rsidRPr="00B70931" w:rsidRDefault="00BA42A7" w:rsidP="00E43FC0">
            <w:pPr>
              <w:jc w:val="both"/>
              <w:rPr>
                <w:rStyle w:val="Normale1"/>
              </w:rPr>
            </w:pPr>
            <w:r>
              <w:rPr>
                <w:rStyle w:val="Normale1"/>
                <w:rFonts w:ascii="Arial" w:eastAsia="Calibri" w:hAnsi="Arial" w:cs="Arial"/>
                <w:color w:val="000000"/>
                <w:sz w:val="24"/>
              </w:rPr>
              <w:t xml:space="preserve">• </w:t>
            </w:r>
            <w:r w:rsidRPr="00B70931">
              <w:rPr>
                <w:rStyle w:val="Normale1"/>
                <w:rFonts w:ascii="Arial" w:eastAsia="Calibri" w:hAnsi="Arial" w:cs="Arial"/>
                <w:color w:val="000000"/>
                <w:sz w:val="24"/>
              </w:rPr>
              <w:t xml:space="preserve">Comprendere il tema e le informazioni essenziali di un’esposizione (diretta o trasmessa); </w:t>
            </w:r>
          </w:p>
          <w:p w:rsidR="00BA42A7" w:rsidRDefault="00BA42A7" w:rsidP="00E43FC0">
            <w:pPr>
              <w:rPr>
                <w:rFonts w:ascii="Arial" w:hAnsi="Arial" w:cs="Arial"/>
                <w:b/>
                <w:color w:val="000000"/>
                <w:lang w:eastAsia="it-IT"/>
              </w:rPr>
            </w:pPr>
          </w:p>
          <w:p w:rsidR="00BA42A7" w:rsidRPr="005547A8" w:rsidRDefault="00BA42A7" w:rsidP="00E43FC0">
            <w:pPr>
              <w:rPr>
                <w:rFonts w:ascii="Arial" w:hAnsi="Arial" w:cs="Arial"/>
                <w:b/>
                <w:color w:val="000000"/>
                <w:lang w:eastAsia="it-IT"/>
              </w:rPr>
            </w:pPr>
            <w:r w:rsidRPr="005547A8">
              <w:rPr>
                <w:rFonts w:ascii="Arial" w:hAnsi="Arial" w:cs="Arial"/>
                <w:b/>
                <w:color w:val="000000"/>
                <w:lang w:eastAsia="it-IT"/>
              </w:rPr>
              <w:t>Lettura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• </w:t>
            </w:r>
            <w:r w:rsidRPr="00B70931">
              <w:rPr>
                <w:rFonts w:ascii="Arial" w:hAnsi="Arial" w:cs="Arial"/>
                <w:color w:val="000000"/>
                <w:sz w:val="24"/>
                <w:szCs w:val="24"/>
              </w:rPr>
              <w:t xml:space="preserve">Prevedere il contenuto di un testo semplice in base ad alcuni elementi come il titolo e le immagini; comprendere il significato di parole non note in base al testo. 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Style w:val="Normale1"/>
              </w:rPr>
            </w:pPr>
            <w:r>
              <w:rPr>
                <w:rStyle w:val="Normale1"/>
                <w:rFonts w:ascii="Arial" w:hAnsi="Arial" w:cs="Arial"/>
                <w:color w:val="000000"/>
                <w:sz w:val="24"/>
                <w:szCs w:val="24"/>
              </w:rPr>
              <w:t xml:space="preserve">• </w:t>
            </w:r>
            <w:r w:rsidRPr="00B70931">
              <w:rPr>
                <w:rStyle w:val="Normale1"/>
                <w:rFonts w:ascii="Arial" w:hAnsi="Arial" w:cs="Arial"/>
                <w:color w:val="000000"/>
                <w:sz w:val="24"/>
                <w:szCs w:val="24"/>
              </w:rPr>
              <w:t>Sfruttare le informazioni della titolazione, delle immagini e delle didascalie per farsi un’idea del testo che si intende leggere.</w:t>
            </w:r>
          </w:p>
          <w:p w:rsidR="00BA42A7" w:rsidRDefault="00BA42A7" w:rsidP="00E43FC0">
            <w:pPr>
              <w:pStyle w:val="Indicazioninormale"/>
              <w:spacing w:after="0"/>
              <w:ind w:firstLine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BA42A7" w:rsidRPr="005547A8" w:rsidRDefault="00BA42A7" w:rsidP="00E43FC0">
            <w:pPr>
              <w:pStyle w:val="Indicazioninormale"/>
              <w:spacing w:after="0"/>
              <w:ind w:firstLine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5547A8">
              <w:rPr>
                <w:rFonts w:ascii="Arial" w:hAnsi="Arial" w:cs="Arial"/>
                <w:b/>
                <w:color w:val="000000"/>
                <w:sz w:val="24"/>
                <w:szCs w:val="24"/>
              </w:rPr>
              <w:t>Scrittura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• </w:t>
            </w:r>
            <w:r w:rsidRPr="00B70931">
              <w:rPr>
                <w:rFonts w:ascii="Arial" w:hAnsi="Arial" w:cs="Arial"/>
                <w:color w:val="000000"/>
                <w:sz w:val="24"/>
                <w:szCs w:val="24"/>
              </w:rPr>
              <w:t>Rielaborare testi (ad esempio: completare un testo) e redigerne di nuovi, anche utilizzando programmi di videoscrittura.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  <w:lang w:eastAsia="it-IT"/>
              </w:rPr>
              <w:t>Lessico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 xml:space="preserve">Comprendere e utilizzare parole e termini specifici legati alle discipline di studio.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918" w:type="dxa"/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Informazioni e argomenti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P</w:t>
            </w: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re-lettura e lettura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Rielaborazione e approfondimento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  <w:lang w:eastAsia="it-IT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Prime forme di appunti</w:t>
            </w:r>
          </w:p>
        </w:tc>
      </w:tr>
      <w:tr w:rsidR="00BA42A7" w:rsidRPr="00B70931" w:rsidTr="00205854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45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i/>
                <w:color w:val="000000"/>
                <w:lang w:eastAsia="it-IT"/>
              </w:rPr>
            </w:pPr>
            <w:r w:rsidRPr="00B70931">
              <w:rPr>
                <w:rFonts w:ascii="Arial" w:eastAsia="Calibri" w:hAnsi="Arial" w:cs="Arial"/>
                <w:b/>
              </w:rPr>
              <w:t>Classe 4</w:t>
            </w:r>
            <w:r w:rsidRPr="00B70931">
              <w:rPr>
                <w:rFonts w:ascii="Arial" w:eastAsia="Calibri" w:hAnsi="Arial" w:cs="Arial"/>
                <w:b/>
                <w:i/>
                <w:color w:val="000000"/>
                <w:lang w:eastAsia="it-IT"/>
              </w:rPr>
              <w:t xml:space="preserve">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  <w:lang w:eastAsia="it-IT"/>
              </w:rPr>
              <w:t>Informazioni e fonti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3" w:type="dxa"/>
          </w:tcPr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b/>
                <w:color w:val="000000"/>
                <w:lang w:eastAsia="it-IT"/>
              </w:rPr>
              <w:t>Ascolto e parlato</w:t>
            </w:r>
          </w:p>
          <w:p w:rsidR="00BA42A7" w:rsidRPr="00B70931" w:rsidRDefault="00BA42A7" w:rsidP="00E43FC0">
            <w:pPr>
              <w:jc w:val="both"/>
              <w:rPr>
                <w:rStyle w:val="Normale1"/>
              </w:rPr>
            </w:pPr>
            <w:r>
              <w:rPr>
                <w:rStyle w:val="Normale1"/>
                <w:rFonts w:ascii="Arial" w:eastAsia="Calibri" w:hAnsi="Arial" w:cs="Arial"/>
                <w:color w:val="000000"/>
                <w:sz w:val="24"/>
              </w:rPr>
              <w:t xml:space="preserve">• </w:t>
            </w:r>
            <w:r w:rsidRPr="00B70931">
              <w:rPr>
                <w:rStyle w:val="Normale1"/>
                <w:rFonts w:ascii="Arial" w:eastAsia="Calibri" w:hAnsi="Arial" w:cs="Arial"/>
                <w:color w:val="000000"/>
                <w:sz w:val="24"/>
              </w:rPr>
              <w:t xml:space="preserve">Comprendere il tema e le informazioni essenziali di un’esposizione (diretta o trasmessa); 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  <w:lang w:eastAsia="it-IT"/>
              </w:rPr>
              <w:t>Lettura e scrittura</w:t>
            </w:r>
          </w:p>
          <w:p w:rsidR="00BA42A7" w:rsidRPr="00B70931" w:rsidRDefault="00BA42A7" w:rsidP="00E43FC0">
            <w:pPr>
              <w:rPr>
                <w:rFonts w:ascii="Arial" w:hAnsi="Arial" w:cs="Arial"/>
                <w:color w:val="000000"/>
                <w:lang w:eastAsia="it-IT"/>
              </w:rPr>
            </w:pPr>
            <w:r w:rsidRPr="005547A8">
              <w:rPr>
                <w:rFonts w:ascii="Arial" w:hAnsi="Arial" w:cs="Arial"/>
                <w:b/>
                <w:color w:val="000000"/>
                <w:lang w:eastAsia="it-IT"/>
              </w:rPr>
              <w:t>Lettura</w:t>
            </w:r>
          </w:p>
          <w:p w:rsidR="00BA42A7" w:rsidRPr="00B70931" w:rsidRDefault="00BA42A7" w:rsidP="00E43FC0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pacing w:val="-2"/>
              </w:rPr>
              <w:t xml:space="preserve">• </w:t>
            </w:r>
            <w:r w:rsidRPr="00B70931">
              <w:rPr>
                <w:rFonts w:ascii="Arial" w:hAnsi="Arial" w:cs="Arial"/>
                <w:color w:val="000000"/>
                <w:spacing w:val="-2"/>
              </w:rPr>
              <w:t>Leggere semplici testi di divulgazione per ricavarne informazioni utili ad ampliare conoscenze su temi noti.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• </w:t>
            </w:r>
            <w:r w:rsidRPr="00B70931">
              <w:rPr>
                <w:rFonts w:ascii="Arial" w:hAnsi="Arial" w:cs="Arial"/>
                <w:color w:val="000000"/>
                <w:sz w:val="24"/>
                <w:szCs w:val="24"/>
              </w:rPr>
              <w:t>Usare, nella lettura di vari tipi di testo, opportune strategie per analizzare il contenuto; porsi domande all’inizio e durante la lettura del testo; cogliere indizi utili a risolvere i nodi della comprensione.</w:t>
            </w:r>
          </w:p>
          <w:p w:rsidR="00BA42A7" w:rsidRDefault="00BA42A7" w:rsidP="00E43FC0">
            <w:pPr>
              <w:pStyle w:val="Indicazioninormale"/>
              <w:spacing w:after="0"/>
              <w:ind w:firstLine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BA42A7" w:rsidRPr="005547A8" w:rsidRDefault="00BA42A7" w:rsidP="00E43FC0">
            <w:pPr>
              <w:pStyle w:val="Indicazioninormale"/>
              <w:spacing w:after="0"/>
              <w:ind w:firstLine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5547A8">
              <w:rPr>
                <w:rFonts w:ascii="Arial" w:hAnsi="Arial" w:cs="Arial"/>
                <w:b/>
                <w:color w:val="000000"/>
                <w:sz w:val="24"/>
                <w:szCs w:val="24"/>
              </w:rPr>
              <w:t>Scrittura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• </w:t>
            </w:r>
            <w:r w:rsidRPr="00B70931">
              <w:rPr>
                <w:rFonts w:ascii="Arial" w:hAnsi="Arial" w:cs="Arial"/>
                <w:color w:val="000000"/>
                <w:sz w:val="24"/>
                <w:szCs w:val="24"/>
              </w:rPr>
              <w:t>Rielaborare testi (ad esempio: parafrasare un testo, completarlo) e redigerne di nuovi, anche utilizzando programmi di videoscrittura.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  <w:lang w:eastAsia="it-IT"/>
              </w:rPr>
              <w:t>Lessico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• </w:t>
            </w:r>
            <w:r w:rsidRPr="00B70931">
              <w:rPr>
                <w:rFonts w:ascii="Arial" w:eastAsia="Calibri" w:hAnsi="Arial" w:cs="Arial"/>
              </w:rPr>
              <w:t>Comprendere e utilizzare parole e termini specifici legati alle discipline di studio.</w:t>
            </w:r>
          </w:p>
          <w:p w:rsidR="00BA42A7" w:rsidRPr="00B70931" w:rsidRDefault="00BA42A7" w:rsidP="00E43FC0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• </w:t>
            </w:r>
            <w:r w:rsidRPr="00B70931">
              <w:rPr>
                <w:rFonts w:ascii="Arial" w:eastAsia="Calibri" w:hAnsi="Arial" w:cs="Arial"/>
              </w:rPr>
              <w:t>Comprendere che le parole hanno diverse accezioni e individuare l’accezione specifica di una parola in un testo.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918" w:type="dxa"/>
          </w:tcPr>
          <w:p w:rsidR="00BA42A7" w:rsidRDefault="00BA42A7" w:rsidP="00E43FC0">
            <w:pPr>
              <w:tabs>
                <w:tab w:val="left" w:pos="1845"/>
              </w:tabs>
              <w:rPr>
                <w:rFonts w:ascii="Arial" w:eastAsia="Calibri" w:hAnsi="Arial" w:cs="Arial"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color w:val="000000"/>
                <w:lang w:eastAsia="it-IT"/>
              </w:rPr>
              <w:t>Raccolta di informazioni</w:t>
            </w:r>
          </w:p>
          <w:p w:rsidR="00BA42A7" w:rsidRDefault="00BA42A7" w:rsidP="00E43FC0">
            <w:pPr>
              <w:tabs>
                <w:tab w:val="left" w:pos="1845"/>
              </w:tabs>
              <w:rPr>
                <w:rFonts w:ascii="Arial" w:eastAsia="Calibri" w:hAnsi="Arial" w:cs="Arial"/>
                <w:color w:val="000000"/>
                <w:lang w:eastAsia="it-IT"/>
              </w:rPr>
            </w:pPr>
          </w:p>
          <w:p w:rsidR="00BA42A7" w:rsidRDefault="00BA42A7" w:rsidP="00E43FC0">
            <w:pPr>
              <w:tabs>
                <w:tab w:val="left" w:pos="1845"/>
              </w:tabs>
              <w:rPr>
                <w:rFonts w:ascii="Arial" w:eastAsia="Calibri" w:hAnsi="Arial" w:cs="Arial"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color w:val="000000"/>
                <w:lang w:eastAsia="it-IT"/>
              </w:rPr>
              <w:t>Rielaborazioni e parafrasi</w:t>
            </w:r>
          </w:p>
          <w:p w:rsidR="00BA42A7" w:rsidRDefault="00BA42A7" w:rsidP="00E43FC0">
            <w:pPr>
              <w:tabs>
                <w:tab w:val="left" w:pos="1845"/>
              </w:tabs>
              <w:rPr>
                <w:rFonts w:ascii="Arial" w:eastAsia="Calibri" w:hAnsi="Arial" w:cs="Arial"/>
                <w:color w:val="000000"/>
                <w:lang w:eastAsia="it-IT"/>
              </w:rPr>
            </w:pPr>
          </w:p>
          <w:p w:rsidR="00BA42A7" w:rsidRPr="00B70931" w:rsidRDefault="00BA42A7" w:rsidP="00E43FC0">
            <w:pPr>
              <w:tabs>
                <w:tab w:val="left" w:pos="1845"/>
              </w:tabs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 xml:space="preserve">Definizioni.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</w:tr>
      <w:tr w:rsidR="00BA42A7" w:rsidRPr="00B70931" w:rsidTr="00205854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45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Classe 5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Documentiamoci…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3" w:type="dxa"/>
          </w:tcPr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b/>
                <w:color w:val="000000"/>
                <w:lang w:eastAsia="it-IT"/>
              </w:rPr>
              <w:t>Ascolto e parlato</w:t>
            </w:r>
          </w:p>
          <w:p w:rsidR="00BA42A7" w:rsidRPr="00B70931" w:rsidRDefault="00BA42A7" w:rsidP="00E43FC0">
            <w:pPr>
              <w:rPr>
                <w:rStyle w:val="Normale1"/>
              </w:rPr>
            </w:pPr>
            <w:r>
              <w:rPr>
                <w:rStyle w:val="Normale1"/>
                <w:rFonts w:ascii="Arial" w:eastAsia="Calibri" w:hAnsi="Arial" w:cs="Arial"/>
                <w:color w:val="000000"/>
                <w:sz w:val="24"/>
              </w:rPr>
              <w:t xml:space="preserve">• </w:t>
            </w:r>
            <w:r w:rsidRPr="00B70931">
              <w:rPr>
                <w:rStyle w:val="Normale1"/>
                <w:rFonts w:ascii="Arial" w:eastAsia="Calibri" w:hAnsi="Arial" w:cs="Arial"/>
                <w:color w:val="000000"/>
                <w:sz w:val="24"/>
              </w:rPr>
              <w:t>Comprendere lo scopo e l’argomento di messaggi trasmessi dai media (annunci, bollettini ...).</w:t>
            </w:r>
          </w:p>
          <w:p w:rsidR="00BA42A7" w:rsidRDefault="00BA42A7" w:rsidP="00E43FC0">
            <w:pPr>
              <w:rPr>
                <w:rFonts w:ascii="Arial" w:hAnsi="Arial" w:cs="Arial"/>
                <w:b/>
                <w:color w:val="000000"/>
                <w:lang w:eastAsia="it-IT"/>
              </w:rPr>
            </w:pPr>
          </w:p>
          <w:p w:rsidR="00BA42A7" w:rsidRPr="00B70931" w:rsidRDefault="00BA42A7" w:rsidP="00E43FC0">
            <w:pPr>
              <w:rPr>
                <w:rFonts w:ascii="Arial" w:hAnsi="Arial" w:cs="Arial"/>
                <w:color w:val="000000"/>
                <w:lang w:eastAsia="it-IT"/>
              </w:rPr>
            </w:pPr>
            <w:r w:rsidRPr="005547A8">
              <w:rPr>
                <w:rFonts w:ascii="Arial" w:hAnsi="Arial" w:cs="Arial"/>
                <w:b/>
                <w:color w:val="000000"/>
                <w:lang w:eastAsia="it-IT"/>
              </w:rPr>
              <w:t>Lettura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• </w:t>
            </w:r>
            <w:r w:rsidRPr="00B70931">
              <w:rPr>
                <w:rFonts w:ascii="Arial" w:hAnsi="Arial" w:cs="Arial"/>
                <w:color w:val="000000"/>
                <w:sz w:val="24"/>
                <w:szCs w:val="24"/>
              </w:rPr>
              <w:t>Usare, nella lettura di vari tipi di testo, opportune strategie per analizzare il contenuto; porsi domande all’inizio e durante la lettura del testo; cogliere indizi utili a risolvere i nodi della comprensione.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• </w:t>
            </w:r>
            <w:r w:rsidRPr="00B70931">
              <w:rPr>
                <w:rFonts w:ascii="Arial" w:hAnsi="Arial" w:cs="Arial"/>
                <w:color w:val="000000"/>
                <w:sz w:val="24"/>
                <w:szCs w:val="24"/>
              </w:rPr>
              <w:t>Leggere e confrontare informazioni provenienti da testi diversi per farsi un’idea di un argomento, per trovare spunti a partire dai quali parlare o scrivere.</w:t>
            </w:r>
          </w:p>
          <w:p w:rsidR="00BA42A7" w:rsidRDefault="00BA42A7" w:rsidP="00E43FC0">
            <w:pPr>
              <w:pStyle w:val="Indicazioninormale"/>
              <w:spacing w:after="0"/>
              <w:ind w:firstLine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BA42A7" w:rsidRPr="005547A8" w:rsidRDefault="00BA42A7" w:rsidP="00E43FC0">
            <w:pPr>
              <w:pStyle w:val="Indicazioninormale"/>
              <w:spacing w:after="0"/>
              <w:ind w:firstLine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5547A8">
              <w:rPr>
                <w:rFonts w:ascii="Arial" w:hAnsi="Arial" w:cs="Arial"/>
                <w:b/>
                <w:color w:val="000000"/>
                <w:sz w:val="24"/>
                <w:szCs w:val="24"/>
              </w:rPr>
              <w:t>Scrittura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• </w:t>
            </w:r>
            <w:r w:rsidRPr="00B70931">
              <w:rPr>
                <w:rFonts w:ascii="Arial" w:hAnsi="Arial" w:cs="Arial"/>
                <w:color w:val="000000"/>
                <w:sz w:val="24"/>
                <w:szCs w:val="24"/>
              </w:rPr>
              <w:t>Rielaborare testi (ad esempio: riassumere un testo) e redigerne di nuovi, anche utilizzando programmi di videoscrittura.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  <w:lang w:eastAsia="it-IT"/>
              </w:rPr>
              <w:t>Lessico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Comprendere che le parole hanno diverse accezioni e individuare l’accezione specifica di una parola in un testo.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Comprendere e utilizzare parole e termini specifici legati alle discipline di studio.</w:t>
            </w:r>
          </w:p>
          <w:p w:rsidR="00BA42A7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  <w:lang w:eastAsia="it-IT"/>
              </w:rPr>
              <w:t>Riflessione sulla lingua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jc w:val="left"/>
              <w:rPr>
                <w:rStyle w:val="Normale1"/>
                <w:rFonts w:cs="Times New Roman"/>
                <w:bCs w:val="0"/>
                <w:szCs w:val="24"/>
                <w:lang w:eastAsia="ar-SA"/>
              </w:rPr>
            </w:pPr>
            <w:r>
              <w:rPr>
                <w:rStyle w:val="Normale1"/>
                <w:rFonts w:ascii="Arial" w:eastAsia="Calibri" w:hAnsi="Arial" w:cs="Arial"/>
                <w:color w:val="000000"/>
                <w:sz w:val="24"/>
                <w:szCs w:val="24"/>
              </w:rPr>
              <w:t xml:space="preserve">• </w:t>
            </w:r>
            <w:r w:rsidRPr="00B70931">
              <w:rPr>
                <w:rStyle w:val="Normale1"/>
                <w:rFonts w:ascii="Arial" w:eastAsia="Calibri" w:hAnsi="Arial" w:cs="Arial"/>
                <w:color w:val="000000"/>
                <w:sz w:val="24"/>
                <w:szCs w:val="24"/>
              </w:rPr>
              <w:t xml:space="preserve">Comprendere le principali relazioni di significato tra le parole (somiglianze, differenze, appartenenza a un campo semantico).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918" w:type="dxa"/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  <w:lang w:eastAsia="it-IT"/>
              </w:rPr>
            </w:pPr>
            <w:r>
              <w:rPr>
                <w:rFonts w:ascii="Arial" w:eastAsia="Calibri" w:hAnsi="Arial" w:cs="Arial"/>
                <w:color w:val="000000"/>
                <w:lang w:eastAsia="it-IT"/>
              </w:rPr>
              <w:t>Messaggi trasmessi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  <w:lang w:eastAsia="it-IT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  <w:spacing w:val="-2"/>
              </w:rPr>
            </w:pPr>
            <w:r>
              <w:rPr>
                <w:rFonts w:ascii="Arial" w:eastAsia="Calibri" w:hAnsi="Arial" w:cs="Arial"/>
                <w:color w:val="000000"/>
                <w:spacing w:val="-2"/>
              </w:rPr>
              <w:t>Informazioni per …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  <w:spacing w:val="-2"/>
              </w:rPr>
            </w:pPr>
          </w:p>
          <w:p w:rsidR="00BA42A7" w:rsidRPr="00AD1B48" w:rsidRDefault="00BA42A7" w:rsidP="00E43FC0">
            <w:pPr>
              <w:rPr>
                <w:rFonts w:ascii="Arial" w:eastAsia="Calibri" w:hAnsi="Arial" w:cs="Arial"/>
                <w:color w:val="000000"/>
                <w:spacing w:val="-2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Relazione</w:t>
            </w:r>
          </w:p>
        </w:tc>
      </w:tr>
    </w:tbl>
    <w:p w:rsidR="00BA42A7" w:rsidRPr="00B70931" w:rsidRDefault="00BA42A7" w:rsidP="00BA42A7">
      <w:pPr>
        <w:rPr>
          <w:rFonts w:ascii="Arial" w:hAnsi="Arial" w:cs="Arial"/>
          <w:color w:val="000000"/>
        </w:rPr>
      </w:pPr>
    </w:p>
    <w:p w:rsidR="00BA42A7" w:rsidRPr="00B70931" w:rsidRDefault="00BA42A7" w:rsidP="00BA42A7">
      <w:pPr>
        <w:rPr>
          <w:rFonts w:ascii="Arial" w:hAnsi="Arial" w:cs="Arial"/>
          <w:color w:val="000000"/>
        </w:rPr>
      </w:pPr>
    </w:p>
    <w:tbl>
      <w:tblPr>
        <w:tblW w:w="14529" w:type="dxa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480"/>
        <w:gridCol w:w="2465"/>
        <w:gridCol w:w="4623"/>
        <w:gridCol w:w="4961"/>
      </w:tblGrid>
      <w:tr w:rsidR="00BA42A7" w:rsidRPr="00B70931" w:rsidTr="00205854">
        <w:tc>
          <w:tcPr>
            <w:tcW w:w="2480" w:type="dxa"/>
            <w:vMerge w:val="restart"/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bookmarkStart w:id="0" w:name="_GoBack"/>
            <w:r w:rsidRPr="008A0DEC">
              <w:rPr>
                <w:rFonts w:ascii="Arial" w:eastAsia="Calibri" w:hAnsi="Arial" w:cs="Arial"/>
                <w:color w:val="000000"/>
              </w:rPr>
              <w:t>n. 9 (maggio 2019)</w:t>
            </w:r>
          </w:p>
          <w:p w:rsidR="00BA42A7" w:rsidRPr="008A0DEC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Alla scoperta del nucleo della frase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BA42A7" w:rsidRPr="00AD1B48" w:rsidRDefault="00BA42A7" w:rsidP="00E43FC0">
            <w:pPr>
              <w:rPr>
                <w:rFonts w:ascii="Arial" w:eastAsia="Calibri" w:hAnsi="Arial" w:cs="Arial"/>
                <w:i/>
                <w:color w:val="000000"/>
              </w:rPr>
            </w:pPr>
            <w:r w:rsidRPr="00AD1B48">
              <w:rPr>
                <w:rFonts w:ascii="Arial" w:eastAsia="Calibri" w:hAnsi="Arial" w:cs="Arial"/>
                <w:i/>
                <w:color w:val="000000"/>
              </w:rPr>
              <w:t>Cristiana De Santis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65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Classe 1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 xml:space="preserve">Microstorie e legami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23" w:type="dxa"/>
          </w:tcPr>
          <w:p w:rsidR="00BA42A7" w:rsidRPr="008A0DEC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  <w:lang w:eastAsia="it-IT"/>
              </w:rPr>
              <w:t>Riflessione sulla lingua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 xml:space="preserve">Comunicare con frasi semplici e compiute.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 xml:space="preserve">Concatenare frasi rispettando i criteri di accordo e collegamento.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961" w:type="dxa"/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Una frase, un rigo appena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Incatenamento di frasi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</w:tr>
      <w:tr w:rsidR="00BA42A7" w:rsidRPr="00B70931" w:rsidTr="00205854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65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Classe 2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Verbi in scena!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23" w:type="dxa"/>
          </w:tcPr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  <w:lang w:eastAsia="it-IT"/>
              </w:rPr>
              <w:t>Riflessione sulla lingua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>Comunicare con frasi semplici e compiute e costruire microtesti narrativi pronti a essere messi in scena.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961" w:type="dxa"/>
          </w:tcPr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</w:rPr>
              <w:t>L’alfabeto dei verbi</w:t>
            </w:r>
          </w:p>
          <w:p w:rsidR="00BA42A7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</w:rPr>
            </w:pPr>
            <w:r w:rsidRPr="00B70931">
              <w:rPr>
                <w:rFonts w:ascii="Arial" w:eastAsia="Calibri" w:hAnsi="Arial" w:cs="Arial"/>
              </w:rPr>
              <w:t>Verbi e attori.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</w:tr>
      <w:tr w:rsidR="00BA42A7" w:rsidRPr="00B70931" w:rsidTr="00205854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65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Classe 3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Giocare con le frasi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23" w:type="dxa"/>
          </w:tcPr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  <w:lang w:eastAsia="it-IT"/>
              </w:rPr>
              <w:t>Riflessione sulla lingua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iCs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 xml:space="preserve">Iniziare a riflettere sul ruolo centrale di nomi e verbi nella frase, sulle compatibilità semantiche tra nomi e verbi, sui significati metaforici, sui gruppi di parole o sintagmi, </w:t>
            </w:r>
            <w:r w:rsidRPr="00B70931">
              <w:rPr>
                <w:rFonts w:ascii="Arial" w:eastAsia="Calibri" w:hAnsi="Arial" w:cs="Arial"/>
                <w:iCs/>
                <w:color w:val="000000"/>
              </w:rPr>
              <w:t>sulle relazioni di accordo all’interno del sintagma (tra nome e articolo, aggettivo) e della frase (tra il verbo e la persona cui va riferito).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961" w:type="dxa"/>
          </w:tcPr>
          <w:p w:rsidR="00BA42A7" w:rsidRDefault="00BA42A7" w:rsidP="00E43FC0">
            <w:pPr>
              <w:rPr>
                <w:rFonts w:ascii="Arial" w:eastAsia="Calibri" w:hAnsi="Arial" w:cs="Arial"/>
                <w:iCs/>
                <w:color w:val="000000"/>
              </w:rPr>
            </w:pPr>
            <w:r w:rsidRPr="00B70931">
              <w:rPr>
                <w:rFonts w:ascii="Arial" w:eastAsia="Calibri" w:hAnsi="Arial" w:cs="Arial"/>
                <w:iCs/>
                <w:color w:val="000000"/>
              </w:rPr>
              <w:t>Frasi fantasia</w:t>
            </w:r>
          </w:p>
          <w:p w:rsidR="00BA42A7" w:rsidRDefault="00BA42A7" w:rsidP="00E43FC0">
            <w:pPr>
              <w:rPr>
                <w:rFonts w:ascii="Arial" w:eastAsia="Calibri" w:hAnsi="Arial" w:cs="Arial"/>
                <w:iCs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iCs/>
                <w:color w:val="000000"/>
              </w:rPr>
            </w:pPr>
            <w:r>
              <w:rPr>
                <w:rFonts w:ascii="Arial" w:eastAsia="Calibri" w:hAnsi="Arial" w:cs="Arial"/>
                <w:iCs/>
                <w:color w:val="000000"/>
              </w:rPr>
              <w:t>Ridurre all’osso</w:t>
            </w:r>
          </w:p>
          <w:p w:rsidR="00BA42A7" w:rsidRDefault="00BA42A7" w:rsidP="00E43FC0">
            <w:pPr>
              <w:rPr>
                <w:rFonts w:ascii="Arial" w:eastAsia="Calibri" w:hAnsi="Arial" w:cs="Arial"/>
                <w:iCs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iCs/>
                <w:color w:val="000000"/>
              </w:rPr>
            </w:pPr>
            <w:r>
              <w:rPr>
                <w:rFonts w:ascii="Arial" w:eastAsia="Calibri" w:hAnsi="Arial" w:cs="Arial"/>
                <w:iCs/>
                <w:color w:val="000000"/>
              </w:rPr>
              <w:t>Allungare il brodo</w:t>
            </w:r>
          </w:p>
          <w:p w:rsidR="00BA42A7" w:rsidRDefault="00BA42A7" w:rsidP="00E43FC0">
            <w:pPr>
              <w:rPr>
                <w:rFonts w:ascii="Arial" w:eastAsia="Calibri" w:hAnsi="Arial" w:cs="Arial"/>
                <w:iCs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</w:rPr>
            </w:pPr>
            <w:r w:rsidRPr="00B70931">
              <w:rPr>
                <w:rFonts w:ascii="Arial" w:eastAsia="Calibri" w:hAnsi="Arial" w:cs="Arial"/>
                <w:iCs/>
                <w:color w:val="000000"/>
              </w:rPr>
              <w:t>Frasi senza capo né coda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</w:tr>
      <w:tr w:rsidR="00BA42A7" w:rsidRPr="00B70931" w:rsidTr="00205854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65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Classe 4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iCs/>
                <w:color w:val="000000"/>
              </w:rPr>
            </w:pPr>
            <w:r w:rsidRPr="00B70931">
              <w:rPr>
                <w:rFonts w:ascii="Arial" w:eastAsia="Calibri" w:hAnsi="Arial" w:cs="Arial"/>
                <w:b/>
                <w:iCs/>
                <w:color w:val="000000"/>
              </w:rPr>
              <w:t xml:space="preserve">Frasi e… strane frasi 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23" w:type="dxa"/>
          </w:tcPr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  <w:lang w:eastAsia="it-IT"/>
              </w:rPr>
              <w:t>Riflessione sulla lingua</w:t>
            </w:r>
          </w:p>
          <w:p w:rsidR="00BA42A7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  <w:sz w:val="24"/>
                <w:szCs w:val="24"/>
              </w:rPr>
              <w:t>Ric</w:t>
            </w:r>
            <w:r w:rsidRPr="00B70931">
              <w:rPr>
                <w:rStyle w:val="Normale1"/>
                <w:rFonts w:ascii="Arial" w:eastAsia="Calibri" w:hAnsi="Arial" w:cs="Arial"/>
                <w:color w:val="000000"/>
                <w:sz w:val="24"/>
                <w:szCs w:val="24"/>
              </w:rPr>
              <w:t>onoscere</w:t>
            </w:r>
            <w:r w:rsidRPr="00B7093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se una frase è o no completa, costituita cioè dagli elementi essenziali (soggetto, verbo, complementi necessari) e sui ruoli rispetti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vi di nome e verbo nella frase.</w:t>
            </w:r>
          </w:p>
          <w:p w:rsidR="00BA42A7" w:rsidRPr="00B70931" w:rsidRDefault="00BA42A7" w:rsidP="00E43FC0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i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  <w:sz w:val="24"/>
                <w:szCs w:val="24"/>
              </w:rPr>
              <w:t>Riflettere sulla differenza tra una frase completa incentrata intorno a un verbo e una frase nominale (che veicola un messaggio in modo statico: non c’è predicazione).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961" w:type="dxa"/>
          </w:tcPr>
          <w:p w:rsidR="00BA42A7" w:rsidRDefault="00BA42A7" w:rsidP="00E43FC0">
            <w:pPr>
              <w:rPr>
                <w:rFonts w:ascii="Arial" w:eastAsia="Calibri" w:hAnsi="Arial" w:cs="Arial"/>
                <w:iCs/>
                <w:color w:val="000000"/>
              </w:rPr>
            </w:pPr>
            <w:r w:rsidRPr="00B70931">
              <w:rPr>
                <w:rFonts w:ascii="Arial" w:eastAsia="Calibri" w:hAnsi="Arial" w:cs="Arial"/>
                <w:iCs/>
                <w:color w:val="000000"/>
              </w:rPr>
              <w:t>Frasi com</w:t>
            </w:r>
            <w:r>
              <w:rPr>
                <w:rFonts w:ascii="Arial" w:eastAsia="Calibri" w:hAnsi="Arial" w:cs="Arial"/>
                <w:iCs/>
                <w:color w:val="000000"/>
              </w:rPr>
              <w:t>plete e incomplete</w:t>
            </w:r>
          </w:p>
          <w:p w:rsidR="00BA42A7" w:rsidRDefault="00BA42A7" w:rsidP="00E43FC0">
            <w:pPr>
              <w:rPr>
                <w:rFonts w:ascii="Arial" w:eastAsia="Calibri" w:hAnsi="Arial" w:cs="Arial"/>
                <w:iCs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iCs/>
                <w:color w:val="000000"/>
              </w:rPr>
            </w:pPr>
            <w:r>
              <w:rPr>
                <w:rFonts w:ascii="Arial" w:eastAsia="Calibri" w:hAnsi="Arial" w:cs="Arial"/>
                <w:iCs/>
                <w:color w:val="000000"/>
              </w:rPr>
              <w:t>Cosa manca?</w:t>
            </w:r>
          </w:p>
          <w:p w:rsidR="00BA42A7" w:rsidRDefault="00BA42A7" w:rsidP="00E43FC0">
            <w:pPr>
              <w:rPr>
                <w:rFonts w:ascii="Arial" w:eastAsia="Calibri" w:hAnsi="Arial" w:cs="Arial"/>
                <w:iCs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iCs/>
                <w:color w:val="000000"/>
              </w:rPr>
            </w:pPr>
            <w:r>
              <w:rPr>
                <w:rFonts w:ascii="Arial" w:eastAsia="Calibri" w:hAnsi="Arial" w:cs="Arial"/>
                <w:iCs/>
                <w:color w:val="000000"/>
              </w:rPr>
              <w:t>Gli attori e il regista</w:t>
            </w:r>
          </w:p>
          <w:p w:rsidR="00BA42A7" w:rsidRDefault="00BA42A7" w:rsidP="00E43FC0">
            <w:pPr>
              <w:rPr>
                <w:rFonts w:ascii="Arial" w:eastAsia="Calibri" w:hAnsi="Arial" w:cs="Arial"/>
                <w:iCs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iCs/>
                <w:color w:val="000000"/>
              </w:rPr>
            </w:pPr>
            <w:r w:rsidRPr="00B70931">
              <w:rPr>
                <w:rFonts w:ascii="Arial" w:eastAsia="Calibri" w:hAnsi="Arial" w:cs="Arial"/>
              </w:rPr>
              <w:t>Frasi complete e “frasi” senza verbo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</w:tr>
      <w:tr w:rsidR="00BA42A7" w:rsidRPr="00B70931" w:rsidTr="00205854">
        <w:tc>
          <w:tcPr>
            <w:tcW w:w="2480" w:type="dxa"/>
            <w:vMerge/>
          </w:tcPr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65" w:type="dxa"/>
          </w:tcPr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Classe 5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</w:rPr>
            </w:pPr>
            <w:r w:rsidRPr="00B70931">
              <w:rPr>
                <w:rFonts w:ascii="Arial" w:eastAsia="Calibri" w:hAnsi="Arial" w:cs="Arial"/>
                <w:b/>
              </w:rPr>
              <w:t>Frasi “a pezzi”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23" w:type="dxa"/>
          </w:tcPr>
          <w:p w:rsidR="00BA42A7" w:rsidRPr="005547A8" w:rsidRDefault="00BA42A7" w:rsidP="00E43FC0">
            <w:pPr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 w:rsidRPr="005547A8">
              <w:rPr>
                <w:rFonts w:ascii="Arial" w:eastAsia="Calibri" w:hAnsi="Arial" w:cs="Arial"/>
                <w:b/>
                <w:color w:val="000000"/>
                <w:lang w:eastAsia="it-IT"/>
              </w:rPr>
              <w:t>Riflessione sulla lingua</w:t>
            </w:r>
          </w:p>
          <w:p w:rsidR="00BA42A7" w:rsidRDefault="00BA42A7" w:rsidP="00E43FC0">
            <w:pPr>
              <w:rPr>
                <w:rFonts w:ascii="Arial" w:eastAsia="Calibri" w:hAnsi="Arial" w:cs="Arial"/>
                <w:iCs/>
                <w:color w:val="000000"/>
              </w:rPr>
            </w:pPr>
            <w:r>
              <w:rPr>
                <w:rFonts w:ascii="Arial" w:eastAsia="Calibri" w:hAnsi="Arial" w:cs="Arial"/>
                <w:iCs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iCs/>
                <w:color w:val="000000"/>
              </w:rPr>
              <w:t xml:space="preserve">Cominciare a lavorare in modo intuitivo sul concetto di “valenza” del verbo e sui diversi tipi di verbi (impersonali, a </w:t>
            </w:r>
            <w:r>
              <w:rPr>
                <w:rFonts w:ascii="Arial" w:eastAsia="Calibri" w:hAnsi="Arial" w:cs="Arial"/>
                <w:iCs/>
                <w:color w:val="000000"/>
              </w:rPr>
              <w:t>1 posto, a 2 posti, a 3 posti).</w:t>
            </w:r>
          </w:p>
          <w:p w:rsidR="00BA42A7" w:rsidRDefault="00BA42A7" w:rsidP="00E43FC0">
            <w:pPr>
              <w:rPr>
                <w:rStyle w:val="Normale1"/>
              </w:rPr>
            </w:pPr>
            <w:r>
              <w:rPr>
                <w:rFonts w:ascii="Arial" w:eastAsia="Calibri" w:hAnsi="Arial" w:cs="Arial"/>
                <w:iCs/>
                <w:color w:val="000000"/>
              </w:rPr>
              <w:t xml:space="preserve">• </w:t>
            </w:r>
            <w:r w:rsidRPr="00B70931">
              <w:rPr>
                <w:rFonts w:ascii="Arial" w:eastAsia="Calibri" w:hAnsi="Arial" w:cs="Arial"/>
                <w:color w:val="000000"/>
              </w:rPr>
              <w:t xml:space="preserve">Riconoscere la struttura del nucleo di frase (la cosiddetta </w:t>
            </w:r>
            <w:r w:rsidRPr="00B70931">
              <w:rPr>
                <w:rFonts w:ascii="Arial" w:eastAsia="Calibri" w:hAnsi="Arial" w:cs="Arial"/>
                <w:i/>
                <w:color w:val="000000"/>
              </w:rPr>
              <w:t>frase minima</w:t>
            </w:r>
            <w:r w:rsidRPr="00B70931">
              <w:rPr>
                <w:rFonts w:ascii="Arial" w:eastAsia="Calibri" w:hAnsi="Arial" w:cs="Arial"/>
                <w:color w:val="000000"/>
              </w:rPr>
              <w:t>):</w:t>
            </w:r>
            <w:r w:rsidRPr="00B70931">
              <w:rPr>
                <w:rStyle w:val="Normale1"/>
                <w:rFonts w:ascii="Arial" w:eastAsia="Calibri" w:hAnsi="Arial" w:cs="Arial"/>
                <w:color w:val="000000"/>
                <w:sz w:val="24"/>
              </w:rPr>
              <w:t xml:space="preserve"> verbo, soggetto, altri elementi richiesti dal verbo.</w:t>
            </w:r>
          </w:p>
          <w:p w:rsidR="00BA42A7" w:rsidRPr="00B70931" w:rsidRDefault="00BA42A7" w:rsidP="00E43FC0">
            <w:pPr>
              <w:rPr>
                <w:rStyle w:val="Normale1"/>
              </w:rPr>
            </w:pPr>
            <w:r>
              <w:rPr>
                <w:rStyle w:val="Normale1"/>
                <w:rFonts w:ascii="Arial" w:eastAsia="Calibri" w:hAnsi="Arial" w:cs="Arial"/>
                <w:color w:val="000000"/>
                <w:sz w:val="24"/>
              </w:rPr>
              <w:t xml:space="preserve">• </w:t>
            </w:r>
            <w:r w:rsidRPr="00B70931">
              <w:rPr>
                <w:rStyle w:val="Normale1"/>
                <w:rFonts w:ascii="Arial" w:eastAsia="Calibri" w:hAnsi="Arial" w:cs="Arial"/>
                <w:color w:val="000000"/>
                <w:sz w:val="24"/>
              </w:rPr>
              <w:t xml:space="preserve">Rappresentare le frasi sotto forma di schemi. Iniziare a ragionare sull’espansione della frase e sull’uso corretto; </w:t>
            </w:r>
            <w:r w:rsidRPr="00B70931">
              <w:rPr>
                <w:rFonts w:ascii="Arial" w:eastAsia="Calibri" w:hAnsi="Arial" w:cs="Arial"/>
                <w:iCs/>
                <w:color w:val="000000"/>
              </w:rPr>
              <w:t xml:space="preserve">sulla possibilità di ridurre frasi lunghe e ampliare frasi brevi, utilizzando in modo appropriato </w:t>
            </w:r>
            <w:r w:rsidRPr="00B70931">
              <w:rPr>
                <w:rStyle w:val="Normale1"/>
                <w:rFonts w:ascii="Arial" w:eastAsia="Calibri" w:hAnsi="Arial" w:cs="Arial"/>
                <w:color w:val="000000"/>
                <w:sz w:val="24"/>
              </w:rPr>
              <w:t>la punteggiatura all’interno della frase.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961" w:type="dxa"/>
          </w:tcPr>
          <w:p w:rsidR="00BA42A7" w:rsidRDefault="00BA42A7" w:rsidP="00E43FC0">
            <w:pPr>
              <w:rPr>
                <w:rFonts w:ascii="Arial" w:eastAsia="Calibri" w:hAnsi="Arial" w:cs="Arial"/>
                <w:iCs/>
                <w:color w:val="000000"/>
              </w:rPr>
            </w:pPr>
            <w:r>
              <w:rPr>
                <w:rFonts w:ascii="Arial" w:eastAsia="Calibri" w:hAnsi="Arial" w:cs="Arial"/>
                <w:iCs/>
                <w:color w:val="000000"/>
              </w:rPr>
              <w:t>Descrivere con una frase</w:t>
            </w:r>
          </w:p>
          <w:p w:rsidR="00BA42A7" w:rsidRDefault="00BA42A7" w:rsidP="00E43FC0">
            <w:pPr>
              <w:rPr>
                <w:rFonts w:ascii="Arial" w:eastAsia="Calibri" w:hAnsi="Arial" w:cs="Arial"/>
                <w:iCs/>
                <w:color w:val="000000"/>
              </w:rPr>
            </w:pPr>
          </w:p>
          <w:p w:rsidR="00BA42A7" w:rsidRDefault="00BA42A7" w:rsidP="00E43FC0">
            <w:pPr>
              <w:rPr>
                <w:rFonts w:ascii="Arial" w:eastAsia="Calibri" w:hAnsi="Arial" w:cs="Arial"/>
                <w:iCs/>
                <w:color w:val="000000"/>
              </w:rPr>
            </w:pPr>
            <w:r w:rsidRPr="00B70931">
              <w:rPr>
                <w:rFonts w:ascii="Arial" w:eastAsia="Calibri" w:hAnsi="Arial" w:cs="Arial"/>
                <w:color w:val="000000"/>
                <w:lang w:eastAsia="it-IT"/>
              </w:rPr>
              <w:t>U</w:t>
            </w:r>
            <w:r w:rsidRPr="00B70931">
              <w:rPr>
                <w:rFonts w:ascii="Arial" w:eastAsia="Calibri" w:hAnsi="Arial" w:cs="Arial"/>
                <w:iCs/>
                <w:color w:val="000000"/>
              </w:rPr>
              <w:t>no schema di frase</w:t>
            </w:r>
          </w:p>
          <w:p w:rsidR="00BA42A7" w:rsidRDefault="00BA42A7" w:rsidP="00E43FC0">
            <w:pPr>
              <w:rPr>
                <w:rFonts w:ascii="Arial" w:eastAsia="Calibri" w:hAnsi="Arial" w:cs="Arial"/>
                <w:iCs/>
                <w:color w:val="000000"/>
              </w:rPr>
            </w:pPr>
          </w:p>
          <w:p w:rsidR="00BA42A7" w:rsidRPr="00B70931" w:rsidRDefault="00BA42A7" w:rsidP="00E43FC0">
            <w:pPr>
              <w:rPr>
                <w:rFonts w:ascii="Arial" w:eastAsia="Calibri" w:hAnsi="Arial" w:cs="Arial"/>
                <w:spacing w:val="-2"/>
              </w:rPr>
            </w:pPr>
            <w:r w:rsidRPr="00B70931">
              <w:rPr>
                <w:rFonts w:ascii="Arial" w:eastAsia="Calibri" w:hAnsi="Arial" w:cs="Arial"/>
                <w:iCs/>
                <w:color w:val="000000"/>
              </w:rPr>
              <w:t>Gli elementi del nucleo della frase</w:t>
            </w:r>
          </w:p>
          <w:p w:rsidR="00BA42A7" w:rsidRPr="00B70931" w:rsidRDefault="00BA42A7" w:rsidP="00E43FC0">
            <w:pPr>
              <w:rPr>
                <w:rFonts w:ascii="Arial" w:eastAsia="Calibri" w:hAnsi="Arial" w:cs="Arial"/>
                <w:color w:val="000000"/>
              </w:rPr>
            </w:pPr>
          </w:p>
        </w:tc>
      </w:tr>
      <w:bookmarkEnd w:id="0"/>
    </w:tbl>
    <w:p w:rsidR="00BA42A7" w:rsidRPr="00B70931" w:rsidRDefault="00BA42A7" w:rsidP="00BA42A7">
      <w:pPr>
        <w:rPr>
          <w:rFonts w:ascii="Arial" w:hAnsi="Arial" w:cs="Arial"/>
          <w:color w:val="000000"/>
        </w:rPr>
      </w:pPr>
    </w:p>
    <w:p w:rsidR="00EA2D56" w:rsidRPr="00B70931" w:rsidRDefault="00EA2D56" w:rsidP="00EA2D56">
      <w:pPr>
        <w:rPr>
          <w:rFonts w:ascii="Arial" w:hAnsi="Arial" w:cs="Arial"/>
          <w:b/>
          <w:color w:val="000000"/>
        </w:rPr>
      </w:pPr>
    </w:p>
    <w:p w:rsidR="00EA2D56" w:rsidRPr="00B70931" w:rsidRDefault="00EA2D56" w:rsidP="00EA2D56">
      <w:pPr>
        <w:rPr>
          <w:rFonts w:ascii="Arial" w:hAnsi="Arial" w:cs="Arial"/>
          <w:color w:val="000000"/>
        </w:rPr>
      </w:pPr>
    </w:p>
    <w:sectPr w:rsidR="00EA2D56" w:rsidRPr="00B70931" w:rsidSect="00EA2D56">
      <w:footerReference w:type="default" r:id="rId7"/>
      <w:pgSz w:w="16838" w:h="11899" w:orient="landscape"/>
      <w:pgMar w:top="851" w:right="1134" w:bottom="764" w:left="1417" w:footer="708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E3E" w:rsidRDefault="00F31E3E">
      <w:r>
        <w:separator/>
      </w:r>
    </w:p>
  </w:endnote>
  <w:endnote w:type="continuationSeparator" w:id="0">
    <w:p w:rsidR="00F31E3E" w:rsidRDefault="00F31E3E">
      <w:r>
        <w:continuationSeparator/>
      </w:r>
    </w:p>
  </w:endnote>
  <w:endnote w:type="continuationNotice" w:id="1">
    <w:p w:rsidR="00F31E3E" w:rsidRDefault="00F31E3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Mangal">
    <w:charset w:val="00"/>
    <w:family w:val="roman"/>
    <w:pitch w:val="variable"/>
    <w:sig w:usb0="00008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luna-Regular">
    <w:altName w:val="Callun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911" w:rsidRPr="00C80F1E" w:rsidRDefault="005E5911" w:rsidP="005E5911">
    <w:pPr>
      <w:pStyle w:val="Pidipagina"/>
      <w:ind w:right="360"/>
      <w:rPr>
        <w:rFonts w:ascii="Arial" w:hAnsi="Arial"/>
        <w:sz w:val="18"/>
      </w:rPr>
    </w:pPr>
    <w:r w:rsidRPr="00C80F1E">
      <w:rPr>
        <w:rFonts w:ascii="Arial" w:hAnsi="Arial"/>
        <w:sz w:val="18"/>
      </w:rPr>
      <w:t>© La Vita Scolastica 2018-2019 – Giunti Scuola Srl – Firenze 2018</w:t>
    </w:r>
  </w:p>
  <w:p w:rsidR="00F31E3E" w:rsidRPr="005E5911" w:rsidRDefault="00F31E3E" w:rsidP="005E5911">
    <w:pPr>
      <w:pStyle w:val="Pidipagina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E3E" w:rsidRDefault="00F31E3E">
      <w:r>
        <w:separator/>
      </w:r>
    </w:p>
  </w:footnote>
  <w:footnote w:type="continuationSeparator" w:id="0">
    <w:p w:rsidR="00F31E3E" w:rsidRDefault="00F31E3E">
      <w:r>
        <w:continuationSeparator/>
      </w:r>
    </w:p>
  </w:footnote>
  <w:footnote w:type="continuationNotice" w:id="1">
    <w:p w:rsidR="00F31E3E" w:rsidRDefault="00F31E3E"/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MinionPro-Regular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MinionPro-Regular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MinionPro-Regular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MinionPro-Regular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MinionPro-Regular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MinionPro-Regular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MinionPro-Regula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MinionPro-Regular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MinionPro-Regular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MinionPro-Regula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MinionPro-Regular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MinionPro-Regular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MinionPro-Regula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MinionPro-Regular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MinionPro-Regula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MinionPro-Regular"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MinionPro-Regular"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MinionPro-Regular"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MinionPro-Regular"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MinionPro-Regular" w:hint="default"/>
      </w:rPr>
    </w:lvl>
  </w:abstractNum>
  <w:abstractNum w:abstractNumId="8">
    <w:nsid w:val="083222D2"/>
    <w:multiLevelType w:val="hybridMultilevel"/>
    <w:tmpl w:val="7B1A2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CE49B6"/>
    <w:multiLevelType w:val="hybridMultilevel"/>
    <w:tmpl w:val="A9B64FF4"/>
    <w:lvl w:ilvl="0" w:tplc="D37A9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E732F1"/>
    <w:multiLevelType w:val="hybridMultilevel"/>
    <w:tmpl w:val="E3F4A820"/>
    <w:lvl w:ilvl="0" w:tplc="10088624">
      <w:numFmt w:val="bullet"/>
      <w:lvlText w:val="–"/>
      <w:lvlJc w:val="left"/>
      <w:pPr>
        <w:ind w:left="2116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76" w:hanging="360"/>
      </w:pPr>
      <w:rPr>
        <w:rFonts w:ascii="Wingdings" w:hAnsi="Wingdings" w:hint="default"/>
      </w:rPr>
    </w:lvl>
  </w:abstractNum>
  <w:abstractNum w:abstractNumId="11">
    <w:nsid w:val="148B3C4E"/>
    <w:multiLevelType w:val="hybridMultilevel"/>
    <w:tmpl w:val="78EA10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596D4F"/>
    <w:multiLevelType w:val="hybridMultilevel"/>
    <w:tmpl w:val="8FA42260"/>
    <w:lvl w:ilvl="0" w:tplc="10088624">
      <w:numFmt w:val="bullet"/>
      <w:lvlText w:val="–"/>
      <w:lvlJc w:val="left"/>
      <w:pPr>
        <w:ind w:left="2552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312" w:hanging="360"/>
      </w:pPr>
      <w:rPr>
        <w:rFonts w:ascii="Wingdings" w:hAnsi="Wingdings" w:hint="default"/>
      </w:rPr>
    </w:lvl>
  </w:abstractNum>
  <w:abstractNum w:abstractNumId="13">
    <w:nsid w:val="1FC051BB"/>
    <w:multiLevelType w:val="hybridMultilevel"/>
    <w:tmpl w:val="54025B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33038E"/>
    <w:multiLevelType w:val="hybridMultilevel"/>
    <w:tmpl w:val="190C2A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8E340B"/>
    <w:multiLevelType w:val="hybridMultilevel"/>
    <w:tmpl w:val="B0563F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B865FE"/>
    <w:multiLevelType w:val="hybridMultilevel"/>
    <w:tmpl w:val="1F92A8F8"/>
    <w:lvl w:ilvl="0" w:tplc="10088624">
      <w:numFmt w:val="bullet"/>
      <w:lvlText w:val="–"/>
      <w:lvlJc w:val="left"/>
      <w:pPr>
        <w:ind w:left="2116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76" w:hanging="360"/>
      </w:pPr>
      <w:rPr>
        <w:rFonts w:ascii="Wingdings" w:hAnsi="Wingdings" w:hint="default"/>
      </w:rPr>
    </w:lvl>
  </w:abstractNum>
  <w:abstractNum w:abstractNumId="17">
    <w:nsid w:val="365347FE"/>
    <w:multiLevelType w:val="hybridMultilevel"/>
    <w:tmpl w:val="9890374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1130EA"/>
    <w:multiLevelType w:val="hybridMultilevel"/>
    <w:tmpl w:val="63423FA4"/>
    <w:lvl w:ilvl="0" w:tplc="10088624">
      <w:numFmt w:val="bullet"/>
      <w:lvlText w:val="–"/>
      <w:lvlJc w:val="left"/>
      <w:pPr>
        <w:ind w:left="1832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5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2" w:hanging="360"/>
      </w:pPr>
      <w:rPr>
        <w:rFonts w:ascii="Wingdings" w:hAnsi="Wingdings" w:hint="default"/>
      </w:rPr>
    </w:lvl>
  </w:abstractNum>
  <w:abstractNum w:abstractNumId="19">
    <w:nsid w:val="3C1A7539"/>
    <w:multiLevelType w:val="hybridMultilevel"/>
    <w:tmpl w:val="BB10DB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C5B38"/>
    <w:multiLevelType w:val="hybridMultilevel"/>
    <w:tmpl w:val="BE5C4702"/>
    <w:lvl w:ilvl="0" w:tplc="01CC44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8064596"/>
    <w:multiLevelType w:val="hybridMultilevel"/>
    <w:tmpl w:val="3694352A"/>
    <w:lvl w:ilvl="0" w:tplc="35AEDB2E"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MinionPro-Regular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E67023"/>
    <w:multiLevelType w:val="hybridMultilevel"/>
    <w:tmpl w:val="9A8468A4"/>
    <w:lvl w:ilvl="0" w:tplc="10088624">
      <w:numFmt w:val="bullet"/>
      <w:lvlText w:val="–"/>
      <w:lvlJc w:val="left"/>
      <w:pPr>
        <w:ind w:left="1472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23">
    <w:nsid w:val="4D2B297E"/>
    <w:multiLevelType w:val="hybridMultilevel"/>
    <w:tmpl w:val="D6C004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93706C"/>
    <w:multiLevelType w:val="hybridMultilevel"/>
    <w:tmpl w:val="7C6EFB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0E5742"/>
    <w:multiLevelType w:val="hybridMultilevel"/>
    <w:tmpl w:val="E2267826"/>
    <w:lvl w:ilvl="0" w:tplc="C59C6F0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F896151"/>
    <w:multiLevelType w:val="hybridMultilevel"/>
    <w:tmpl w:val="36E691D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FE17B83"/>
    <w:multiLevelType w:val="hybridMultilevel"/>
    <w:tmpl w:val="BE1CD9A6"/>
    <w:lvl w:ilvl="0" w:tplc="B33CAB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E612A4"/>
    <w:multiLevelType w:val="hybridMultilevel"/>
    <w:tmpl w:val="BB0C364C"/>
    <w:lvl w:ilvl="0" w:tplc="10088624">
      <w:numFmt w:val="bullet"/>
      <w:lvlText w:val="–"/>
      <w:lvlJc w:val="left"/>
      <w:pPr>
        <w:ind w:left="1472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29">
    <w:nsid w:val="648053F7"/>
    <w:multiLevelType w:val="hybridMultilevel"/>
    <w:tmpl w:val="D3085DE6"/>
    <w:lvl w:ilvl="0" w:tplc="10088624">
      <w:numFmt w:val="bullet"/>
      <w:lvlText w:val="–"/>
      <w:lvlJc w:val="left"/>
      <w:pPr>
        <w:ind w:left="1832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5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2" w:hanging="360"/>
      </w:pPr>
      <w:rPr>
        <w:rFonts w:ascii="Wingdings" w:hAnsi="Wingdings" w:hint="default"/>
      </w:rPr>
    </w:lvl>
  </w:abstractNum>
  <w:abstractNum w:abstractNumId="30">
    <w:nsid w:val="6BC11127"/>
    <w:multiLevelType w:val="hybridMultilevel"/>
    <w:tmpl w:val="1A1611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CC51BE"/>
    <w:multiLevelType w:val="hybridMultilevel"/>
    <w:tmpl w:val="599AFE42"/>
    <w:lvl w:ilvl="0" w:tplc="10088624">
      <w:numFmt w:val="bullet"/>
      <w:lvlText w:val="–"/>
      <w:lvlJc w:val="left"/>
      <w:pPr>
        <w:ind w:left="2116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76" w:hanging="360"/>
      </w:pPr>
      <w:rPr>
        <w:rFonts w:ascii="Wingdings" w:hAnsi="Wingdings" w:hint="default"/>
      </w:rPr>
    </w:lvl>
  </w:abstractNum>
  <w:abstractNum w:abstractNumId="32">
    <w:nsid w:val="6EDA5F83"/>
    <w:multiLevelType w:val="hybridMultilevel"/>
    <w:tmpl w:val="9A344F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9D7657"/>
    <w:multiLevelType w:val="hybridMultilevel"/>
    <w:tmpl w:val="6D82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BC92B3A"/>
    <w:multiLevelType w:val="hybridMultilevel"/>
    <w:tmpl w:val="B1FCA4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C4452A"/>
    <w:multiLevelType w:val="multilevel"/>
    <w:tmpl w:val="398C2D9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MinionPro-Regular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MinionPro-Regular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MinionPro-Regular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MinionPro-Regular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MinionPro-Regular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MinionPro-Regular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MinionPro-Regular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MinionPro-Regular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MinionPro-Regular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8"/>
  </w:num>
  <w:num w:numId="5">
    <w:abstractNumId w:val="22"/>
  </w:num>
  <w:num w:numId="6">
    <w:abstractNumId w:val="28"/>
  </w:num>
  <w:num w:numId="7">
    <w:abstractNumId w:val="16"/>
  </w:num>
  <w:num w:numId="8">
    <w:abstractNumId w:val="31"/>
  </w:num>
  <w:num w:numId="9">
    <w:abstractNumId w:val="10"/>
  </w:num>
  <w:num w:numId="10">
    <w:abstractNumId w:val="12"/>
  </w:num>
  <w:num w:numId="11">
    <w:abstractNumId w:val="29"/>
  </w:num>
  <w:num w:numId="12">
    <w:abstractNumId w:val="8"/>
  </w:num>
  <w:num w:numId="13">
    <w:abstractNumId w:val="34"/>
  </w:num>
  <w:num w:numId="14">
    <w:abstractNumId w:val="24"/>
  </w:num>
  <w:num w:numId="15">
    <w:abstractNumId w:val="23"/>
  </w:num>
  <w:num w:numId="16">
    <w:abstractNumId w:val="11"/>
  </w:num>
  <w:num w:numId="17">
    <w:abstractNumId w:val="3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4"/>
  </w:num>
  <w:num w:numId="21">
    <w:abstractNumId w:val="25"/>
  </w:num>
  <w:num w:numId="22">
    <w:abstractNumId w:val="19"/>
  </w:num>
  <w:num w:numId="23">
    <w:abstractNumId w:val="20"/>
  </w:num>
  <w:num w:numId="24">
    <w:abstractNumId w:val="8"/>
  </w:num>
  <w:num w:numId="25">
    <w:abstractNumId w:val="13"/>
  </w:num>
  <w:num w:numId="26">
    <w:abstractNumId w:val="26"/>
  </w:num>
  <w:num w:numId="27">
    <w:abstractNumId w:val="35"/>
  </w:num>
  <w:num w:numId="28">
    <w:abstractNumId w:val="21"/>
  </w:num>
  <w:num w:numId="29">
    <w:abstractNumId w:val="27"/>
  </w:num>
  <w:num w:numId="30">
    <w:abstractNumId w:val="4"/>
  </w:num>
  <w:num w:numId="31">
    <w:abstractNumId w:val="3"/>
  </w:num>
  <w:num w:numId="32">
    <w:abstractNumId w:val="6"/>
  </w:num>
  <w:num w:numId="33">
    <w:abstractNumId w:val="7"/>
  </w:num>
  <w:num w:numId="34">
    <w:abstractNumId w:val="5"/>
  </w:num>
  <w:num w:numId="35">
    <w:abstractNumId w:val="15"/>
  </w:num>
  <w:num w:numId="36">
    <w:abstractNumId w:val="32"/>
  </w:num>
  <w:num w:numId="37">
    <w:abstractNumId w:val="9"/>
  </w:num>
  <w:num w:numId="38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embedSystemFonts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842AF3"/>
    <w:rsid w:val="000741BF"/>
    <w:rsid w:val="000B03C9"/>
    <w:rsid w:val="000B7907"/>
    <w:rsid w:val="000F022E"/>
    <w:rsid w:val="000F0795"/>
    <w:rsid w:val="000F18C3"/>
    <w:rsid w:val="000F40CD"/>
    <w:rsid w:val="00133016"/>
    <w:rsid w:val="00135052"/>
    <w:rsid w:val="001409C6"/>
    <w:rsid w:val="001442A6"/>
    <w:rsid w:val="001555B8"/>
    <w:rsid w:val="00176B84"/>
    <w:rsid w:val="001A7A74"/>
    <w:rsid w:val="001C304F"/>
    <w:rsid w:val="001D4485"/>
    <w:rsid w:val="001E4A63"/>
    <w:rsid w:val="00205854"/>
    <w:rsid w:val="00220408"/>
    <w:rsid w:val="0023281E"/>
    <w:rsid w:val="002331E8"/>
    <w:rsid w:val="002420CC"/>
    <w:rsid w:val="00247182"/>
    <w:rsid w:val="00291F3F"/>
    <w:rsid w:val="002A582B"/>
    <w:rsid w:val="002A5D2D"/>
    <w:rsid w:val="002D67FB"/>
    <w:rsid w:val="00311FD5"/>
    <w:rsid w:val="00321955"/>
    <w:rsid w:val="00336B6A"/>
    <w:rsid w:val="00364036"/>
    <w:rsid w:val="00376F18"/>
    <w:rsid w:val="00392773"/>
    <w:rsid w:val="00395B30"/>
    <w:rsid w:val="003A2D37"/>
    <w:rsid w:val="003D3432"/>
    <w:rsid w:val="004536F3"/>
    <w:rsid w:val="004554F9"/>
    <w:rsid w:val="00471B70"/>
    <w:rsid w:val="00481AB8"/>
    <w:rsid w:val="004D1169"/>
    <w:rsid w:val="004F5649"/>
    <w:rsid w:val="005547A8"/>
    <w:rsid w:val="005829AB"/>
    <w:rsid w:val="00586DA1"/>
    <w:rsid w:val="005E5911"/>
    <w:rsid w:val="00616B93"/>
    <w:rsid w:val="00631D41"/>
    <w:rsid w:val="00672ED8"/>
    <w:rsid w:val="006C7F58"/>
    <w:rsid w:val="006D1E25"/>
    <w:rsid w:val="006E168A"/>
    <w:rsid w:val="006E35C3"/>
    <w:rsid w:val="007044A0"/>
    <w:rsid w:val="007136C0"/>
    <w:rsid w:val="00714851"/>
    <w:rsid w:val="00742D88"/>
    <w:rsid w:val="007825B8"/>
    <w:rsid w:val="00797F42"/>
    <w:rsid w:val="007B70BC"/>
    <w:rsid w:val="007B7118"/>
    <w:rsid w:val="007E756C"/>
    <w:rsid w:val="0080765D"/>
    <w:rsid w:val="008404B0"/>
    <w:rsid w:val="00842643"/>
    <w:rsid w:val="00842AF3"/>
    <w:rsid w:val="008455BB"/>
    <w:rsid w:val="00851CC7"/>
    <w:rsid w:val="0086322E"/>
    <w:rsid w:val="008A0DEC"/>
    <w:rsid w:val="008F1E6D"/>
    <w:rsid w:val="00900308"/>
    <w:rsid w:val="009213AA"/>
    <w:rsid w:val="009903BB"/>
    <w:rsid w:val="009D2FE9"/>
    <w:rsid w:val="00A01C45"/>
    <w:rsid w:val="00A12518"/>
    <w:rsid w:val="00A12626"/>
    <w:rsid w:val="00A1636A"/>
    <w:rsid w:val="00A16E7E"/>
    <w:rsid w:val="00A5539C"/>
    <w:rsid w:val="00A72D07"/>
    <w:rsid w:val="00A86158"/>
    <w:rsid w:val="00AB254A"/>
    <w:rsid w:val="00AD1B48"/>
    <w:rsid w:val="00AE44B4"/>
    <w:rsid w:val="00B571E5"/>
    <w:rsid w:val="00B70931"/>
    <w:rsid w:val="00B95642"/>
    <w:rsid w:val="00BA42A7"/>
    <w:rsid w:val="00C15516"/>
    <w:rsid w:val="00C324EC"/>
    <w:rsid w:val="00C41287"/>
    <w:rsid w:val="00C541AE"/>
    <w:rsid w:val="00C60D6A"/>
    <w:rsid w:val="00C97E16"/>
    <w:rsid w:val="00CD1E76"/>
    <w:rsid w:val="00CF5A4D"/>
    <w:rsid w:val="00D24B67"/>
    <w:rsid w:val="00D325B5"/>
    <w:rsid w:val="00D62B99"/>
    <w:rsid w:val="00DB6A49"/>
    <w:rsid w:val="00DB6B87"/>
    <w:rsid w:val="00DC6A64"/>
    <w:rsid w:val="00E011B7"/>
    <w:rsid w:val="00E22082"/>
    <w:rsid w:val="00E42A92"/>
    <w:rsid w:val="00E60918"/>
    <w:rsid w:val="00E60D66"/>
    <w:rsid w:val="00E61AB5"/>
    <w:rsid w:val="00E7352D"/>
    <w:rsid w:val="00E87E5C"/>
    <w:rsid w:val="00E95110"/>
    <w:rsid w:val="00EA2D56"/>
    <w:rsid w:val="00ED5A78"/>
    <w:rsid w:val="00F11E68"/>
    <w:rsid w:val="00F13538"/>
    <w:rsid w:val="00F31E3E"/>
    <w:rsid w:val="00F35108"/>
    <w:rsid w:val="00F423DE"/>
    <w:rsid w:val="00F51D94"/>
    <w:rsid w:val="00F535D0"/>
    <w:rsid w:val="00F628D9"/>
    <w:rsid w:val="00FD00D1"/>
    <w:rsid w:val="00FE72CF"/>
  </w:rsids>
  <m:mathPr>
    <m:mathFont m:val="OpenSymbol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Revision" w:semiHidden="1"/>
    <w:lsdException w:name="List Paragraph" w:qFormat="1"/>
    <w:lsdException w:name="Bibliography" w:semiHidden="1" w:unhideWhenUsed="1"/>
    <w:lsdException w:name="TOC Heading" w:semiHidden="1" w:unhideWhenUsed="1"/>
  </w:latentStyles>
  <w:style w:type="paragraph" w:default="1" w:styleId="Normale">
    <w:name w:val="Normal"/>
    <w:qFormat/>
    <w:rsid w:val="00900308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900308"/>
    <w:pPr>
      <w:keepNext/>
      <w:numPr>
        <w:numId w:val="1"/>
      </w:numPr>
      <w:outlineLvl w:val="0"/>
    </w:pPr>
    <w:rPr>
      <w:rFonts w:ascii="Arial" w:hAnsi="Arial" w:cs="Arial"/>
      <w:b/>
      <w:bCs/>
      <w:sz w:val="18"/>
    </w:r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character" w:customStyle="1" w:styleId="WW8Num2z0">
    <w:name w:val="WW8Num2z0"/>
    <w:rsid w:val="00900308"/>
    <w:rPr>
      <w:rFonts w:ascii="Arial" w:eastAsia="Times New Roman" w:hAnsi="Arial" w:cs="Times New Roman"/>
    </w:rPr>
  </w:style>
  <w:style w:type="character" w:customStyle="1" w:styleId="WW8Num2z1">
    <w:name w:val="WW8Num2z1"/>
    <w:rsid w:val="00900308"/>
    <w:rPr>
      <w:rFonts w:ascii="Courier New" w:hAnsi="Courier New" w:cs="Courier New"/>
    </w:rPr>
  </w:style>
  <w:style w:type="character" w:customStyle="1" w:styleId="WW8Num3z0">
    <w:name w:val="WW8Num3z0"/>
    <w:rsid w:val="00900308"/>
    <w:rPr>
      <w:rFonts w:ascii="Symbol" w:hAnsi="Symbol" w:cs="OpenSymbol"/>
    </w:rPr>
  </w:style>
  <w:style w:type="character" w:customStyle="1" w:styleId="WW8Num3z1">
    <w:name w:val="WW8Num3z1"/>
    <w:rsid w:val="00900308"/>
    <w:rPr>
      <w:rFonts w:ascii="OpenSymbol" w:hAnsi="OpenSymbol" w:cs="OpenSymbol"/>
    </w:rPr>
  </w:style>
  <w:style w:type="character" w:customStyle="1" w:styleId="WW8Num1z0">
    <w:name w:val="WW8Num1z0"/>
    <w:rsid w:val="00900308"/>
    <w:rPr>
      <w:rFonts w:ascii="Times New Roman" w:hAnsi="Times New Roman" w:cs="Times New Roman"/>
    </w:rPr>
  </w:style>
  <w:style w:type="character" w:customStyle="1" w:styleId="WW8Num2z2">
    <w:name w:val="WW8Num2z2"/>
    <w:rsid w:val="00900308"/>
    <w:rPr>
      <w:rFonts w:ascii="Wingdings" w:hAnsi="Wingdings" w:cs="Wingdings"/>
    </w:rPr>
  </w:style>
  <w:style w:type="character" w:customStyle="1" w:styleId="WW8Num2z3">
    <w:name w:val="WW8Num2z3"/>
    <w:rsid w:val="00900308"/>
    <w:rPr>
      <w:rFonts w:ascii="Symbol" w:hAnsi="Symbol" w:cs="Symbol"/>
    </w:rPr>
  </w:style>
  <w:style w:type="character" w:customStyle="1" w:styleId="Titolo1Carattere">
    <w:name w:val="Titolo 1 Carattere"/>
    <w:rsid w:val="00900308"/>
    <w:rPr>
      <w:rFonts w:ascii="Arial" w:hAnsi="Arial" w:cs="Arial"/>
      <w:b/>
      <w:bCs/>
      <w:sz w:val="18"/>
      <w:szCs w:val="24"/>
    </w:rPr>
  </w:style>
  <w:style w:type="character" w:customStyle="1" w:styleId="IntestazioneCarattere">
    <w:name w:val="Intestazione Carattere"/>
    <w:rsid w:val="00900308"/>
    <w:rPr>
      <w:sz w:val="24"/>
      <w:szCs w:val="24"/>
    </w:rPr>
  </w:style>
  <w:style w:type="character" w:customStyle="1" w:styleId="PidipaginaCarattere">
    <w:name w:val="Piè di pagina Carattere"/>
    <w:rsid w:val="00900308"/>
    <w:rPr>
      <w:sz w:val="24"/>
      <w:szCs w:val="24"/>
    </w:rPr>
  </w:style>
  <w:style w:type="character" w:customStyle="1" w:styleId="Punti">
    <w:name w:val="Punti"/>
    <w:rsid w:val="00900308"/>
    <w:rPr>
      <w:rFonts w:ascii="OpenSymbol" w:eastAsia="OpenSymbol" w:hAnsi="OpenSymbol" w:cs="OpenSymbol"/>
    </w:rPr>
  </w:style>
  <w:style w:type="paragraph" w:styleId="Intestazione">
    <w:name w:val="header"/>
    <w:basedOn w:val="Normale"/>
    <w:next w:val="Corpodeltesto"/>
    <w:rsid w:val="00900308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rsid w:val="00900308"/>
    <w:pPr>
      <w:spacing w:after="120"/>
    </w:pPr>
  </w:style>
  <w:style w:type="paragraph" w:styleId="Elenco">
    <w:name w:val="List"/>
    <w:basedOn w:val="Corpodeltesto"/>
    <w:rsid w:val="00900308"/>
    <w:rPr>
      <w:rFonts w:cs="Mangal"/>
    </w:rPr>
  </w:style>
  <w:style w:type="paragraph" w:styleId="Didascalia">
    <w:name w:val="caption"/>
    <w:basedOn w:val="Normale"/>
    <w:qFormat/>
    <w:rsid w:val="00900308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900308"/>
    <w:pPr>
      <w:suppressLineNumbers/>
    </w:pPr>
    <w:rPr>
      <w:rFonts w:cs="Mangal"/>
    </w:rPr>
  </w:style>
  <w:style w:type="paragraph" w:styleId="Testofumetto">
    <w:name w:val="Balloon Text"/>
    <w:basedOn w:val="Normale"/>
    <w:rsid w:val="00900308"/>
    <w:rPr>
      <w:rFonts w:ascii="Lucida Grande" w:hAnsi="Lucida Grande" w:cs="Lucida Grande"/>
      <w:sz w:val="18"/>
      <w:szCs w:val="18"/>
    </w:rPr>
  </w:style>
  <w:style w:type="paragraph" w:styleId="Pidipagina">
    <w:name w:val="footer"/>
    <w:basedOn w:val="Normale"/>
    <w:link w:val="PidipaginaCarattere1"/>
    <w:rsid w:val="00900308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900308"/>
    <w:pPr>
      <w:suppressLineNumbers/>
    </w:pPr>
  </w:style>
  <w:style w:type="paragraph" w:customStyle="1" w:styleId="Intestazionetabella">
    <w:name w:val="Intestazione tabella"/>
    <w:basedOn w:val="Contenutotabella"/>
    <w:rsid w:val="00900308"/>
    <w:pPr>
      <w:jc w:val="center"/>
    </w:pPr>
    <w:rPr>
      <w:b/>
      <w:bCs/>
    </w:rPr>
  </w:style>
  <w:style w:type="paragraph" w:customStyle="1" w:styleId="Indicazioninormale">
    <w:name w:val="Indicazioni normale"/>
    <w:basedOn w:val="Rientrocorpodeltesto"/>
    <w:qFormat/>
    <w:rsid w:val="00B96C06"/>
    <w:pPr>
      <w:suppressAutoHyphens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96C06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B96C06"/>
    <w:rPr>
      <w:sz w:val="24"/>
      <w:szCs w:val="24"/>
      <w:lang w:eastAsia="ar-SA"/>
    </w:rPr>
  </w:style>
  <w:style w:type="character" w:customStyle="1" w:styleId="Normale1">
    <w:name w:val="Normale1"/>
    <w:rsid w:val="00C23E95"/>
    <w:rPr>
      <w:rFonts w:ascii="Times New Roman" w:hAnsi="Times New Roman"/>
      <w:sz w:val="22"/>
    </w:rPr>
  </w:style>
  <w:style w:type="paragraph" w:styleId="Paragrafoelenco">
    <w:name w:val="List Paragraph"/>
    <w:basedOn w:val="Normale"/>
    <w:qFormat/>
    <w:rsid w:val="00C055E1"/>
    <w:pPr>
      <w:ind w:left="720"/>
      <w:contextualSpacing/>
    </w:pPr>
  </w:style>
  <w:style w:type="table" w:styleId="Grigliatabella">
    <w:name w:val="Table Grid"/>
    <w:basedOn w:val="Tabellanormale"/>
    <w:uiPriority w:val="59"/>
    <w:rsid w:val="00C055E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39"/>
    <w:rsid w:val="00C055E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F62D6D"/>
    <w:rPr>
      <w:color w:val="0563C1"/>
      <w:u w:val="single"/>
    </w:rPr>
  </w:style>
  <w:style w:type="character" w:customStyle="1" w:styleId="ac">
    <w:name w:val="ac"/>
    <w:rsid w:val="00F62D6D"/>
  </w:style>
  <w:style w:type="character" w:customStyle="1" w:styleId="mu">
    <w:name w:val="mu"/>
    <w:rsid w:val="00F62D6D"/>
  </w:style>
  <w:style w:type="character" w:customStyle="1" w:styleId="pipe">
    <w:name w:val="pipe"/>
    <w:rsid w:val="00F62D6D"/>
  </w:style>
  <w:style w:type="paragraph" w:customStyle="1" w:styleId="TableContents">
    <w:name w:val="Table Contents"/>
    <w:basedOn w:val="Normale"/>
    <w:rsid w:val="00C3287D"/>
    <w:pPr>
      <w:widowControl/>
      <w:suppressLineNumbers/>
      <w:autoSpaceDN w:val="0"/>
    </w:pPr>
    <w:rPr>
      <w:rFonts w:ascii="Liberation Serif" w:eastAsia="SimSun" w:hAnsi="Liberation Serif" w:cs="Mangal"/>
      <w:kern w:val="3"/>
      <w:lang w:eastAsia="zh-CN" w:bidi="hi-IN"/>
    </w:rPr>
  </w:style>
  <w:style w:type="paragraph" w:customStyle="1" w:styleId="Standard">
    <w:name w:val="Standard"/>
    <w:rsid w:val="002A2401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ormaleWeb">
    <w:name w:val="Normal (Web)"/>
    <w:basedOn w:val="Normale"/>
    <w:rsid w:val="00AC22DF"/>
    <w:pPr>
      <w:widowControl/>
      <w:suppressAutoHyphens w:val="0"/>
      <w:spacing w:before="100" w:beforeAutospacing="1" w:after="100" w:afterAutospacing="1"/>
    </w:pPr>
    <w:rPr>
      <w:rFonts w:eastAsia="Calibri"/>
      <w:lang w:eastAsia="it-IT"/>
    </w:rPr>
  </w:style>
  <w:style w:type="paragraph" w:customStyle="1" w:styleId="Paragrafobase">
    <w:name w:val="[Paragrafo base]"/>
    <w:basedOn w:val="Normale"/>
    <w:uiPriority w:val="99"/>
    <w:rsid w:val="00A53788"/>
    <w:pPr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it-IT"/>
    </w:rPr>
  </w:style>
  <w:style w:type="character" w:customStyle="1" w:styleId="fontstyle01">
    <w:name w:val="fontstyle01"/>
    <w:rsid w:val="00A12626"/>
    <w:rPr>
      <w:rFonts w:ascii="Calluna-Regular" w:hAnsi="Calluna-Regular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PidipaginaCarattere1">
    <w:name w:val="Piè di pagina Carattere1"/>
    <w:basedOn w:val="Caratterepredefinitoparagrafo"/>
    <w:link w:val="Pidipagina"/>
    <w:rsid w:val="005E5911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28</Pages>
  <Words>4948</Words>
  <Characters>28204</Characters>
  <Application>Microsoft Macintosh Word</Application>
  <DocSecurity>0</DocSecurity>
  <Lines>235</Lines>
  <Paragraphs>56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PROGETTAZIONE ANNUALE</vt:lpstr>
      <vt:lpstr>PROGETTAZIONE ANNUALE</vt:lpstr>
    </vt:vector>
  </TitlesOfParts>
  <Company/>
  <LinksUpToDate>false</LinksUpToDate>
  <CharactersWithSpaces>34636</CharactersWithSpaces>
  <SharedDoc>false</SharedDoc>
  <HLinks>
    <vt:vector size="6" baseType="variant">
      <vt:variant>
        <vt:i4>2621521</vt:i4>
      </vt:variant>
      <vt:variant>
        <vt:i4>0</vt:i4>
      </vt:variant>
      <vt:variant>
        <vt:i4>0</vt:i4>
      </vt:variant>
      <vt:variant>
        <vt:i4>5</vt:i4>
      </vt:variant>
      <vt:variant>
        <vt:lpwstr>https://it.wikipedia.org/wiki/Malala_Yousafzai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PROGETTAZIONE ANNUALE</dc:title>
  <dc:subject/>
  <dc:creator>elisa cirri</dc:creator>
  <cp:keywords/>
  <cp:lastModifiedBy>Pratesi Sara</cp:lastModifiedBy>
  <cp:revision>112</cp:revision>
  <cp:lastPrinted>2011-01-26T10:45:00Z</cp:lastPrinted>
  <dcterms:created xsi:type="dcterms:W3CDTF">2018-06-27T15:47:00Z</dcterms:created>
  <dcterms:modified xsi:type="dcterms:W3CDTF">2018-07-16T14:43:00Z</dcterms:modified>
</cp:coreProperties>
</file>