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2FC" w:rsidRDefault="009252FC" w:rsidP="009252FC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9252FC">
        <w:rPr>
          <w:rFonts w:ascii="Arial" w:hAnsi="Arial" w:cs="Arial"/>
          <w:b/>
          <w:sz w:val="32"/>
          <w:szCs w:val="32"/>
        </w:rPr>
        <w:t>"La Vita Scolastica" 2018-2019</w:t>
      </w:r>
    </w:p>
    <w:p w:rsidR="006C5D78" w:rsidRDefault="009252FC" w:rsidP="009252FC">
      <w:pPr>
        <w:spacing w:after="0"/>
        <w:jc w:val="center"/>
        <w:rPr>
          <w:rFonts w:ascii="Arial" w:hAnsi="Arial" w:cs="Arial"/>
          <w:b/>
          <w:color w:val="FF6600"/>
          <w:sz w:val="32"/>
          <w:szCs w:val="32"/>
        </w:rPr>
      </w:pPr>
      <w:r w:rsidRPr="008B2557">
        <w:rPr>
          <w:rFonts w:ascii="Arial" w:hAnsi="Arial" w:cs="Arial"/>
          <w:b/>
          <w:color w:val="FF6600"/>
          <w:sz w:val="32"/>
          <w:szCs w:val="32"/>
        </w:rPr>
        <w:t>Progettazione di Tecnologia</w:t>
      </w:r>
    </w:p>
    <w:p w:rsidR="009252FC" w:rsidRPr="006C5D78" w:rsidRDefault="006C5D78" w:rsidP="009252FC">
      <w:pPr>
        <w:spacing w:after="0"/>
        <w:jc w:val="center"/>
        <w:rPr>
          <w:rFonts w:ascii="Arial" w:hAnsi="Arial" w:cs="Arial"/>
          <w:color w:val="000000" w:themeColor="text1"/>
          <w:sz w:val="32"/>
          <w:szCs w:val="32"/>
        </w:rPr>
      </w:pPr>
      <w:r w:rsidRPr="006C5D78">
        <w:rPr>
          <w:rFonts w:ascii="Arial" w:hAnsi="Arial" w:cs="Arial"/>
          <w:color w:val="000000" w:themeColor="text1"/>
          <w:sz w:val="32"/>
          <w:szCs w:val="32"/>
        </w:rPr>
        <w:t>Il Baobab, l’abero della ricerca</w:t>
      </w:r>
    </w:p>
    <w:p w:rsidR="009252FC" w:rsidRPr="009252FC" w:rsidRDefault="009252FC" w:rsidP="009252FC">
      <w:pPr>
        <w:spacing w:after="0"/>
        <w:jc w:val="center"/>
        <w:rPr>
          <w:rFonts w:ascii="Arial" w:hAnsi="Arial" w:cs="Arial"/>
          <w:sz w:val="32"/>
          <w:szCs w:val="32"/>
        </w:rPr>
      </w:pPr>
    </w:p>
    <w:p w:rsidR="009252FC" w:rsidRPr="008B2557" w:rsidRDefault="009252FC" w:rsidP="008B2557">
      <w:pPr>
        <w:pBdr>
          <w:top w:val="single" w:sz="4" w:space="1" w:color="FF6600"/>
          <w:left w:val="single" w:sz="4" w:space="4" w:color="FF6600"/>
          <w:bottom w:val="single" w:sz="4" w:space="1" w:color="FF6600"/>
          <w:right w:val="single" w:sz="4" w:space="4" w:color="FF6600"/>
        </w:pBdr>
        <w:spacing w:after="0"/>
        <w:rPr>
          <w:rFonts w:ascii="Arial" w:hAnsi="Arial" w:cs="Arial"/>
          <w:b/>
          <w:color w:val="FF6600"/>
          <w:sz w:val="32"/>
          <w:szCs w:val="32"/>
        </w:rPr>
      </w:pPr>
      <w:r w:rsidRPr="008B2557">
        <w:rPr>
          <w:rFonts w:ascii="Arial" w:hAnsi="Arial" w:cs="Arial"/>
          <w:b/>
          <w:color w:val="FF6600"/>
          <w:sz w:val="32"/>
          <w:szCs w:val="32"/>
        </w:rPr>
        <w:t xml:space="preserve">Competenze chiave europee </w:t>
      </w:r>
    </w:p>
    <w:p w:rsidR="008E7319" w:rsidRPr="009252FC" w:rsidRDefault="008E7319" w:rsidP="008B2557">
      <w:pPr>
        <w:pBdr>
          <w:top w:val="single" w:sz="4" w:space="1" w:color="FF6600"/>
          <w:left w:val="single" w:sz="4" w:space="4" w:color="FF6600"/>
          <w:bottom w:val="single" w:sz="4" w:space="1" w:color="FF6600"/>
          <w:right w:val="single" w:sz="4" w:space="4" w:color="FF6600"/>
        </w:pBd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</w:rPr>
      </w:pPr>
      <w:r w:rsidRPr="009252FC">
        <w:rPr>
          <w:rFonts w:ascii="Arial" w:hAnsi="Arial" w:cs="Arial"/>
          <w:color w:val="FF004D"/>
          <w:sz w:val="24"/>
          <w:szCs w:val="24"/>
        </w:rPr>
        <w:t xml:space="preserve">• </w:t>
      </w:r>
      <w:r w:rsidRPr="009252FC">
        <w:rPr>
          <w:rFonts w:ascii="Arial" w:hAnsi="Arial" w:cs="Arial"/>
          <w:color w:val="000000"/>
          <w:sz w:val="24"/>
          <w:szCs w:val="24"/>
        </w:rPr>
        <w:t xml:space="preserve">competenza alfabetica funzionale </w:t>
      </w:r>
      <w:r w:rsidRPr="009252FC">
        <w:rPr>
          <w:rFonts w:ascii="Arial" w:hAnsi="Arial" w:cs="Arial"/>
          <w:color w:val="FF004D"/>
          <w:sz w:val="24"/>
          <w:szCs w:val="24"/>
        </w:rPr>
        <w:t xml:space="preserve">• </w:t>
      </w:r>
      <w:r w:rsidRPr="009252FC">
        <w:rPr>
          <w:rFonts w:ascii="Arial" w:hAnsi="Arial" w:cs="Arial"/>
          <w:color w:val="000000"/>
          <w:sz w:val="24"/>
          <w:szCs w:val="24"/>
        </w:rPr>
        <w:t xml:space="preserve">competenza multilinguistica </w:t>
      </w:r>
      <w:r w:rsidRPr="009252FC">
        <w:rPr>
          <w:rFonts w:ascii="Arial" w:hAnsi="Arial" w:cs="Arial"/>
          <w:color w:val="FF004D"/>
          <w:sz w:val="24"/>
          <w:szCs w:val="24"/>
        </w:rPr>
        <w:t xml:space="preserve">• </w:t>
      </w:r>
      <w:r w:rsidRPr="009252FC">
        <w:rPr>
          <w:rFonts w:ascii="Arial" w:hAnsi="Arial" w:cs="Arial"/>
          <w:color w:val="000000"/>
          <w:sz w:val="24"/>
          <w:szCs w:val="24"/>
        </w:rPr>
        <w:t xml:space="preserve">competenza matematica e competenza in scienze, tecnologie e ingegneria </w:t>
      </w:r>
      <w:r w:rsidRPr="009252FC">
        <w:rPr>
          <w:rFonts w:ascii="Arial" w:hAnsi="Arial" w:cs="Arial"/>
          <w:color w:val="FF004D"/>
          <w:sz w:val="24"/>
          <w:szCs w:val="24"/>
        </w:rPr>
        <w:t xml:space="preserve">• </w:t>
      </w:r>
      <w:r w:rsidRPr="009252FC">
        <w:rPr>
          <w:rFonts w:ascii="Arial" w:hAnsi="Arial" w:cs="Arial"/>
          <w:color w:val="000000"/>
          <w:sz w:val="24"/>
          <w:szCs w:val="24"/>
        </w:rPr>
        <w:t xml:space="preserve">competenza digitale </w:t>
      </w:r>
      <w:r w:rsidRPr="009252FC">
        <w:rPr>
          <w:rFonts w:ascii="Arial" w:hAnsi="Arial" w:cs="Arial"/>
          <w:color w:val="FF004D"/>
          <w:sz w:val="24"/>
          <w:szCs w:val="24"/>
        </w:rPr>
        <w:t xml:space="preserve">• </w:t>
      </w:r>
      <w:r w:rsidRPr="009252FC">
        <w:rPr>
          <w:rFonts w:ascii="Arial" w:hAnsi="Arial" w:cs="Arial"/>
          <w:color w:val="000000"/>
          <w:sz w:val="24"/>
          <w:szCs w:val="24"/>
        </w:rPr>
        <w:t xml:space="preserve">competenza personale, sociale e capacità di imparare a imparare </w:t>
      </w:r>
      <w:r w:rsidRPr="009252FC">
        <w:rPr>
          <w:rFonts w:ascii="Arial" w:hAnsi="Arial" w:cs="Arial"/>
          <w:color w:val="FF004D"/>
          <w:sz w:val="24"/>
          <w:szCs w:val="24"/>
        </w:rPr>
        <w:t xml:space="preserve">• </w:t>
      </w:r>
      <w:r w:rsidRPr="009252FC">
        <w:rPr>
          <w:rFonts w:ascii="Arial" w:hAnsi="Arial" w:cs="Arial"/>
          <w:color w:val="000000"/>
          <w:sz w:val="24"/>
          <w:szCs w:val="24"/>
        </w:rPr>
        <w:t xml:space="preserve">competenza in materia di cittadinanza </w:t>
      </w:r>
      <w:r w:rsidRPr="009252FC">
        <w:rPr>
          <w:rFonts w:ascii="Arial" w:hAnsi="Arial" w:cs="Arial"/>
          <w:color w:val="FF004D"/>
          <w:sz w:val="24"/>
          <w:szCs w:val="24"/>
        </w:rPr>
        <w:t xml:space="preserve">• </w:t>
      </w:r>
      <w:r w:rsidRPr="009252FC">
        <w:rPr>
          <w:rFonts w:ascii="Arial" w:hAnsi="Arial" w:cs="Arial"/>
          <w:color w:val="000000"/>
          <w:sz w:val="24"/>
          <w:szCs w:val="24"/>
        </w:rPr>
        <w:t xml:space="preserve">competenza imprenditoriale </w:t>
      </w:r>
      <w:r w:rsidRPr="009252FC">
        <w:rPr>
          <w:rFonts w:ascii="Arial" w:hAnsi="Arial" w:cs="Arial"/>
          <w:color w:val="FF004D"/>
          <w:sz w:val="24"/>
          <w:szCs w:val="24"/>
        </w:rPr>
        <w:t xml:space="preserve">• </w:t>
      </w:r>
      <w:r w:rsidRPr="009252FC">
        <w:rPr>
          <w:rFonts w:ascii="Arial" w:hAnsi="Arial" w:cs="Arial"/>
          <w:color w:val="000000"/>
          <w:sz w:val="24"/>
          <w:szCs w:val="24"/>
        </w:rPr>
        <w:t>competenza in materia di consapevolezza ed espressione culturali</w:t>
      </w:r>
    </w:p>
    <w:p w:rsidR="0044124A" w:rsidRDefault="0044124A" w:rsidP="009252FC">
      <w:pPr>
        <w:spacing w:after="0"/>
        <w:rPr>
          <w:rFonts w:ascii="Arial" w:hAnsi="Arial" w:cs="Arial"/>
          <w:b/>
          <w:sz w:val="32"/>
          <w:szCs w:val="32"/>
        </w:rPr>
      </w:pPr>
    </w:p>
    <w:p w:rsidR="0044124A" w:rsidRPr="004B2936" w:rsidRDefault="0044124A" w:rsidP="0044124A">
      <w:pPr>
        <w:rPr>
          <w:rFonts w:ascii="Arial" w:hAnsi="Arial" w:cs="Arial"/>
          <w:b/>
          <w:color w:val="FF6600"/>
          <w:sz w:val="32"/>
          <w:szCs w:val="32"/>
        </w:rPr>
      </w:pPr>
      <w:r w:rsidRPr="004B2936">
        <w:rPr>
          <w:rFonts w:ascii="Arial" w:hAnsi="Arial" w:cs="Arial"/>
          <w:b/>
          <w:color w:val="FF6600"/>
          <w:sz w:val="32"/>
          <w:szCs w:val="32"/>
        </w:rPr>
        <w:t>Verso i traguardi di competenza</w:t>
      </w:r>
    </w:p>
    <w:p w:rsidR="0044124A" w:rsidRPr="0029465B" w:rsidRDefault="0044124A" w:rsidP="0044124A">
      <w:pPr>
        <w:pStyle w:val="Normale1"/>
        <w:spacing w:line="276" w:lineRule="auto"/>
        <w:rPr>
          <w:rFonts w:ascii="Arial" w:hAnsi="Arial" w:cs="Arial"/>
          <w:b/>
          <w:bCs/>
          <w:color w:val="auto"/>
        </w:rPr>
      </w:pPr>
      <w:r w:rsidRPr="0029465B">
        <w:rPr>
          <w:rFonts w:ascii="Arial" w:hAnsi="Arial" w:cs="Arial"/>
          <w:b/>
          <w:bCs/>
          <w:color w:val="auto"/>
        </w:rPr>
        <w:t>L’alunno:</w:t>
      </w:r>
    </w:p>
    <w:p w:rsidR="0044124A" w:rsidRPr="0044124A" w:rsidRDefault="0044124A" w:rsidP="0044124A">
      <w:pPr>
        <w:widowControl w:val="0"/>
        <w:autoSpaceDE w:val="0"/>
        <w:autoSpaceDN w:val="0"/>
        <w:adjustRightInd w:val="0"/>
        <w:ind w:left="142" w:hanging="142"/>
        <w:rPr>
          <w:rFonts w:ascii="Arial" w:hAnsi="Arial"/>
          <w:sz w:val="24"/>
          <w:szCs w:val="19"/>
        </w:rPr>
      </w:pPr>
      <w:r w:rsidRPr="0044124A">
        <w:rPr>
          <w:rFonts w:ascii="Arial" w:hAnsi="Arial"/>
          <w:sz w:val="24"/>
          <w:szCs w:val="19"/>
        </w:rPr>
        <w:t>• sviluppa atteggiamenti di curiosità e modi di guardare il mondo che lo stimolano a cercare spiegazioni di quello che vede e che vede succedere;</w:t>
      </w:r>
    </w:p>
    <w:p w:rsidR="0044124A" w:rsidRPr="0044124A" w:rsidRDefault="0044124A" w:rsidP="0044124A">
      <w:pPr>
        <w:widowControl w:val="0"/>
        <w:autoSpaceDE w:val="0"/>
        <w:autoSpaceDN w:val="0"/>
        <w:adjustRightInd w:val="0"/>
        <w:ind w:left="142" w:hanging="142"/>
        <w:rPr>
          <w:rFonts w:ascii="Arial" w:hAnsi="Arial"/>
          <w:sz w:val="24"/>
          <w:szCs w:val="19"/>
        </w:rPr>
      </w:pPr>
      <w:r w:rsidRPr="0044124A">
        <w:rPr>
          <w:rFonts w:ascii="Arial" w:hAnsi="Arial"/>
          <w:sz w:val="24"/>
          <w:szCs w:val="19"/>
        </w:rPr>
        <w:t>• esplora i fenomeni con approccio tecnologico: con l’aiuto dell’insegnante, dei compagni e in modo anche autonomo osserva, riconosce e descrive alcuni artefatti;</w:t>
      </w:r>
    </w:p>
    <w:p w:rsidR="008B2557" w:rsidRPr="0044124A" w:rsidRDefault="0044124A" w:rsidP="0044124A">
      <w:pPr>
        <w:spacing w:after="0"/>
        <w:rPr>
          <w:rFonts w:ascii="Arial" w:hAnsi="Arial" w:cs="Arial"/>
          <w:b/>
          <w:sz w:val="24"/>
          <w:szCs w:val="32"/>
        </w:rPr>
      </w:pPr>
      <w:r w:rsidRPr="0044124A">
        <w:rPr>
          <w:rFonts w:ascii="Arial" w:hAnsi="Arial"/>
          <w:sz w:val="24"/>
          <w:szCs w:val="19"/>
        </w:rPr>
        <w:t>• propone e realizza semplici esperimenti a sostegno delle proprie ipotesi e/o per verificarne l’attendibilità</w:t>
      </w:r>
      <w:r w:rsidR="009B2297">
        <w:rPr>
          <w:rFonts w:ascii="Arial" w:hAnsi="Arial"/>
          <w:sz w:val="24"/>
          <w:szCs w:val="19"/>
        </w:rPr>
        <w:t>.</w:t>
      </w:r>
    </w:p>
    <w:p w:rsidR="0044124A" w:rsidRDefault="0044124A">
      <w:pPr>
        <w:suppressAutoHyphens w:val="0"/>
        <w:spacing w:after="0" w:line="240" w:lineRule="auto"/>
        <w:rPr>
          <w:rFonts w:ascii="Arial" w:hAnsi="Arial" w:cs="Arial"/>
          <w:b/>
          <w:color w:val="FF6600"/>
          <w:sz w:val="32"/>
          <w:szCs w:val="32"/>
        </w:rPr>
      </w:pPr>
      <w:r>
        <w:rPr>
          <w:rFonts w:ascii="Arial" w:hAnsi="Arial" w:cs="Arial"/>
          <w:b/>
          <w:color w:val="FF6600"/>
          <w:sz w:val="32"/>
          <w:szCs w:val="32"/>
        </w:rPr>
        <w:br w:type="page"/>
      </w:r>
    </w:p>
    <w:p w:rsidR="0044124A" w:rsidRDefault="0044124A" w:rsidP="009252FC">
      <w:pPr>
        <w:spacing w:after="0"/>
        <w:rPr>
          <w:rFonts w:ascii="Arial" w:hAnsi="Arial" w:cs="Arial"/>
          <w:b/>
          <w:color w:val="FF6600"/>
          <w:sz w:val="32"/>
          <w:szCs w:val="32"/>
        </w:rPr>
      </w:pPr>
    </w:p>
    <w:p w:rsidR="008E7319" w:rsidRPr="008B2557" w:rsidRDefault="009252FC" w:rsidP="009252FC">
      <w:pPr>
        <w:spacing w:after="0"/>
        <w:rPr>
          <w:rFonts w:ascii="Arial" w:hAnsi="Arial" w:cs="Arial"/>
          <w:b/>
          <w:color w:val="FF6600"/>
          <w:sz w:val="32"/>
          <w:szCs w:val="32"/>
        </w:rPr>
      </w:pPr>
      <w:r w:rsidRPr="008B2557">
        <w:rPr>
          <w:rFonts w:ascii="Arial" w:hAnsi="Arial" w:cs="Arial"/>
          <w:b/>
          <w:color w:val="FF6600"/>
          <w:sz w:val="32"/>
          <w:szCs w:val="32"/>
        </w:rPr>
        <w:t>Percorsi didattici</w:t>
      </w:r>
    </w:p>
    <w:p w:rsidR="008B2557" w:rsidRPr="009252FC" w:rsidRDefault="008B2557" w:rsidP="009252FC">
      <w:pPr>
        <w:spacing w:after="0"/>
        <w:rPr>
          <w:rFonts w:ascii="Arial" w:hAnsi="Arial" w:cs="Arial"/>
          <w:b/>
          <w:sz w:val="32"/>
          <w:szCs w:val="32"/>
        </w:rPr>
      </w:pPr>
    </w:p>
    <w:tbl>
      <w:tblPr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ayout w:type="fixed"/>
        <w:tblLook w:val="00A0"/>
      </w:tblPr>
      <w:tblGrid>
        <w:gridCol w:w="3369"/>
        <w:gridCol w:w="5103"/>
        <w:gridCol w:w="5953"/>
      </w:tblGrid>
      <w:tr w:rsidR="009252FC" w:rsidRPr="009252FC">
        <w:trPr>
          <w:trHeight w:val="703"/>
        </w:trPr>
        <w:tc>
          <w:tcPr>
            <w:tcW w:w="3369" w:type="dxa"/>
          </w:tcPr>
          <w:p w:rsidR="009252FC" w:rsidRPr="009252FC" w:rsidRDefault="009252FC" w:rsidP="009252F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A2D56">
              <w:rPr>
                <w:rFonts w:ascii="Arial" w:hAnsi="Arial"/>
                <w:b/>
              </w:rPr>
              <w:t>DATA DI USCITA</w:t>
            </w:r>
            <w:r>
              <w:rPr>
                <w:rFonts w:ascii="Arial" w:hAnsi="Arial"/>
                <w:b/>
              </w:rPr>
              <w:t>,</w:t>
            </w:r>
            <w:r w:rsidRPr="00EA2D56">
              <w:rPr>
                <w:rFonts w:ascii="Arial" w:hAnsi="Arial"/>
                <w:b/>
              </w:rPr>
              <w:t xml:space="preserve"> TITOLO</w:t>
            </w:r>
            <w:r>
              <w:rPr>
                <w:rFonts w:ascii="Arial" w:hAnsi="Arial"/>
                <w:b/>
              </w:rPr>
              <w:t xml:space="preserve"> E AUTORE DEL PERCORSO</w:t>
            </w:r>
          </w:p>
        </w:tc>
        <w:tc>
          <w:tcPr>
            <w:tcW w:w="5103" w:type="dxa"/>
            <w:shd w:val="clear" w:color="auto" w:fill="auto"/>
          </w:tcPr>
          <w:p w:rsidR="009252FC" w:rsidRPr="009252FC" w:rsidRDefault="009252FC" w:rsidP="009252FC">
            <w:pPr>
              <w:pStyle w:val="Normale1"/>
              <w:jc w:val="center"/>
              <w:rPr>
                <w:rFonts w:ascii="Arial" w:hAnsi="Arial" w:cs="Arial"/>
                <w:b/>
                <w:bCs/>
              </w:rPr>
            </w:pPr>
            <w:r w:rsidRPr="00C018A5">
              <w:rPr>
                <w:rFonts w:ascii="Arial" w:hAnsi="Arial" w:cs="Arial"/>
                <w:b/>
                <w:lang w:eastAsia="it-IT"/>
              </w:rPr>
              <w:t>OBIETTIVI</w:t>
            </w:r>
            <w:r>
              <w:rPr>
                <w:rFonts w:ascii="Arial" w:hAnsi="Arial" w:cs="Arial"/>
                <w:b/>
                <w:lang w:eastAsia="it-IT"/>
              </w:rPr>
              <w:t xml:space="preserve"> DI APPRENDIMENTO</w:t>
            </w:r>
          </w:p>
        </w:tc>
        <w:tc>
          <w:tcPr>
            <w:tcW w:w="5953" w:type="dxa"/>
            <w:shd w:val="clear" w:color="B6DDE8" w:fill="auto"/>
          </w:tcPr>
          <w:p w:rsidR="009252FC" w:rsidRPr="009252FC" w:rsidRDefault="009252FC" w:rsidP="009252FC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18A5">
              <w:rPr>
                <w:rFonts w:ascii="Arial" w:hAnsi="Arial" w:cs="Arial"/>
                <w:b/>
                <w:color w:val="000000"/>
                <w:lang w:eastAsia="it-IT"/>
              </w:rPr>
              <w:t>ATTIVITÀ</w:t>
            </w:r>
          </w:p>
        </w:tc>
      </w:tr>
      <w:tr w:rsidR="009252FC" w:rsidRPr="009252FC">
        <w:trPr>
          <w:trHeight w:val="2089"/>
        </w:trPr>
        <w:tc>
          <w:tcPr>
            <w:tcW w:w="3369" w:type="dxa"/>
            <w:vMerge w:val="restart"/>
          </w:tcPr>
          <w:p w:rsidR="009252FC" w:rsidRPr="009252FC" w:rsidRDefault="009252FC" w:rsidP="009252F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n. 1</w:t>
            </w:r>
          </w:p>
          <w:p w:rsidR="009252FC" w:rsidRPr="009252FC" w:rsidRDefault="009252FC" w:rsidP="009252F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(settembre 2018)</w:t>
            </w:r>
          </w:p>
          <w:p w:rsidR="009252FC" w:rsidRDefault="009252FC" w:rsidP="009252F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44124A" w:rsidRDefault="009252FC" w:rsidP="009252FC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9252FC">
              <w:rPr>
                <w:rFonts w:ascii="Arial" w:hAnsi="Arial" w:cs="Arial"/>
                <w:b/>
                <w:sz w:val="24"/>
                <w:szCs w:val="24"/>
              </w:rPr>
              <w:t>Nodo: Tecnica e Tecnologia</w:t>
            </w:r>
          </w:p>
          <w:p w:rsidR="009252FC" w:rsidRPr="009252FC" w:rsidRDefault="009252FC" w:rsidP="009252FC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252FC" w:rsidRPr="009252FC" w:rsidRDefault="009252FC" w:rsidP="009252FC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9252FC">
              <w:rPr>
                <w:rFonts w:ascii="Arial" w:hAnsi="Arial" w:cs="Arial"/>
                <w:b/>
                <w:sz w:val="24"/>
                <w:szCs w:val="24"/>
              </w:rPr>
              <w:t>Robot che passione!</w:t>
            </w:r>
          </w:p>
          <w:p w:rsidR="009252FC" w:rsidRDefault="009252FC" w:rsidP="009252F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9252FC" w:rsidRPr="009252FC" w:rsidRDefault="009252FC" w:rsidP="009252FC">
            <w:pPr>
              <w:spacing w:after="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9252FC">
              <w:rPr>
                <w:rFonts w:ascii="Arial" w:hAnsi="Arial" w:cs="Arial"/>
                <w:i/>
                <w:sz w:val="24"/>
                <w:szCs w:val="24"/>
              </w:rPr>
              <w:t>Patrizio Vignola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9252FC" w:rsidRPr="009252FC" w:rsidRDefault="009252FC" w:rsidP="009252FC">
            <w:pPr>
              <w:pStyle w:val="Normale1"/>
              <w:ind w:left="374" w:hanging="37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• </w:t>
            </w:r>
            <w:r w:rsidRPr="009252FC">
              <w:rPr>
                <w:rFonts w:ascii="Arial" w:hAnsi="Arial" w:cs="Arial"/>
              </w:rPr>
              <w:t>Ideare, progettare sequenze di istruzioni</w:t>
            </w:r>
            <w:r>
              <w:rPr>
                <w:rFonts w:ascii="Arial" w:hAnsi="Arial" w:cs="Arial"/>
              </w:rPr>
              <w:t>.</w:t>
            </w:r>
          </w:p>
          <w:p w:rsidR="009252FC" w:rsidRPr="009252FC" w:rsidRDefault="009252FC" w:rsidP="009252FC">
            <w:pPr>
              <w:pStyle w:val="Normale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 A</w:t>
            </w:r>
            <w:r w:rsidRPr="009252FC">
              <w:rPr>
                <w:rFonts w:ascii="Arial" w:hAnsi="Arial" w:cs="Arial"/>
              </w:rPr>
              <w:t>nalizzare e riflettere su quanto realizzato al fine di ottimizzare le istruzioni</w:t>
            </w:r>
            <w:r>
              <w:rPr>
                <w:rFonts w:ascii="Arial" w:hAnsi="Arial" w:cs="Arial"/>
              </w:rPr>
              <w:t>.</w:t>
            </w:r>
          </w:p>
          <w:p w:rsidR="009252FC" w:rsidRPr="009252FC" w:rsidRDefault="009252FC" w:rsidP="009252FC">
            <w:pPr>
              <w:pStyle w:val="Normale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• V</w:t>
            </w:r>
            <w:r w:rsidRPr="009252FC">
              <w:rPr>
                <w:rFonts w:ascii="Arial" w:hAnsi="Arial" w:cs="Arial"/>
              </w:rPr>
              <w:t>alutare l’impatto dell’artefatto immateriale realizzato.</w:t>
            </w:r>
          </w:p>
          <w:p w:rsidR="009252FC" w:rsidRPr="009252FC" w:rsidRDefault="009252FC" w:rsidP="009252F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vMerge w:val="restart"/>
            <w:shd w:val="clear" w:color="B6DDE8" w:fill="auto"/>
          </w:tcPr>
          <w:p w:rsidR="009252FC" w:rsidRPr="009252FC" w:rsidRDefault="009252FC" w:rsidP="009252FC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9252FC">
              <w:rPr>
                <w:rFonts w:ascii="Arial" w:hAnsi="Arial" w:cs="Arial"/>
                <w:b/>
                <w:sz w:val="24"/>
                <w:szCs w:val="24"/>
              </w:rPr>
              <w:t xml:space="preserve">Per i più piccoli </w:t>
            </w:r>
          </w:p>
          <w:p w:rsidR="009252FC" w:rsidRPr="009252FC" w:rsidRDefault="009252FC" w:rsidP="009252F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Esercitazioni con le api robot Bee Bot</w:t>
            </w:r>
          </w:p>
          <w:p w:rsidR="009252FC" w:rsidRDefault="009252FC" w:rsidP="009252FC">
            <w:pPr>
              <w:spacing w:after="0"/>
              <w:rPr>
                <w:rFonts w:ascii="Arial" w:hAnsi="Arial" w:cs="Arial"/>
                <w:spacing w:val="-3"/>
                <w:sz w:val="24"/>
                <w:szCs w:val="24"/>
              </w:rPr>
            </w:pPr>
          </w:p>
          <w:p w:rsidR="009252FC" w:rsidRPr="009252FC" w:rsidRDefault="009252FC" w:rsidP="009252F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pacing w:val="-3"/>
                <w:sz w:val="24"/>
                <w:szCs w:val="24"/>
              </w:rPr>
              <w:t xml:space="preserve">Esercitazioni con le sequenze di programmazione </w:t>
            </w:r>
          </w:p>
          <w:p w:rsidR="009252FC" w:rsidRDefault="009252FC" w:rsidP="009252F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9252FC" w:rsidRPr="009252FC" w:rsidRDefault="00D058FA" w:rsidP="009252F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Correzione di errori in una se</w:t>
            </w:r>
            <w:r w:rsidR="009252FC" w:rsidRPr="009252FC">
              <w:rPr>
                <w:rFonts w:ascii="Arial" w:hAnsi="Arial" w:cs="Arial"/>
                <w:sz w:val="24"/>
                <w:szCs w:val="24"/>
              </w:rPr>
              <w:t>q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 w:rsidR="009252FC" w:rsidRPr="009252FC">
              <w:rPr>
                <w:rFonts w:ascii="Arial" w:hAnsi="Arial" w:cs="Arial"/>
                <w:sz w:val="24"/>
                <w:szCs w:val="24"/>
              </w:rPr>
              <w:t>enza di programmazione date</w:t>
            </w:r>
          </w:p>
          <w:p w:rsidR="009252FC" w:rsidRDefault="009252FC" w:rsidP="009252FC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252FC" w:rsidRPr="009252FC" w:rsidRDefault="009252FC" w:rsidP="009252FC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9252FC">
              <w:rPr>
                <w:rFonts w:ascii="Arial" w:hAnsi="Arial" w:cs="Arial"/>
                <w:b/>
                <w:sz w:val="24"/>
                <w:szCs w:val="24"/>
              </w:rPr>
              <w:t xml:space="preserve">Per i più grandi </w:t>
            </w:r>
          </w:p>
          <w:p w:rsidR="009252FC" w:rsidRPr="009252FC" w:rsidRDefault="009252FC" w:rsidP="009252F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Progettazione di attività con lego We DO</w:t>
            </w:r>
          </w:p>
          <w:p w:rsidR="009252FC" w:rsidRDefault="009252FC" w:rsidP="009252FC">
            <w:pPr>
              <w:spacing w:after="0"/>
              <w:rPr>
                <w:rFonts w:ascii="Arial" w:hAnsi="Arial" w:cs="Arial"/>
                <w:spacing w:val="-3"/>
                <w:sz w:val="24"/>
                <w:szCs w:val="24"/>
              </w:rPr>
            </w:pPr>
          </w:p>
          <w:p w:rsidR="009252FC" w:rsidRPr="009252FC" w:rsidRDefault="009252FC" w:rsidP="009252F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pacing w:val="-3"/>
                <w:sz w:val="24"/>
                <w:szCs w:val="24"/>
              </w:rPr>
              <w:t xml:space="preserve">Programmazione con il software e il robot </w:t>
            </w:r>
          </w:p>
          <w:p w:rsidR="009252FC" w:rsidRDefault="009252FC" w:rsidP="009252FC">
            <w:pPr>
              <w:rPr>
                <w:rFonts w:ascii="Arial" w:hAnsi="Arial" w:cs="Arial"/>
                <w:sz w:val="24"/>
                <w:szCs w:val="24"/>
              </w:rPr>
            </w:pPr>
          </w:p>
          <w:p w:rsidR="009252FC" w:rsidRPr="009252FC" w:rsidRDefault="009252FC" w:rsidP="009252FC">
            <w:pPr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Riflessione sul percorso effettuato e sulla differenza tra tecnica e tecnologia</w:t>
            </w:r>
          </w:p>
        </w:tc>
      </w:tr>
      <w:tr w:rsidR="009252FC" w:rsidRPr="009252FC">
        <w:trPr>
          <w:trHeight w:val="2332"/>
        </w:trPr>
        <w:tc>
          <w:tcPr>
            <w:tcW w:w="3369" w:type="dxa"/>
            <w:vMerge/>
          </w:tcPr>
          <w:p w:rsidR="009252FC" w:rsidRPr="009252FC" w:rsidRDefault="009252FC" w:rsidP="009252F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9252FC" w:rsidRPr="009252FC" w:rsidRDefault="009252FC" w:rsidP="009252F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vMerge/>
            <w:shd w:val="clear" w:color="B6DDE8" w:fill="auto"/>
          </w:tcPr>
          <w:p w:rsidR="009252FC" w:rsidRPr="009252FC" w:rsidRDefault="009252FC" w:rsidP="009252F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E7319" w:rsidRDefault="008E7319" w:rsidP="008B2557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3369"/>
        <w:gridCol w:w="5103"/>
        <w:gridCol w:w="5953"/>
      </w:tblGrid>
      <w:tr w:rsidR="002705C8" w:rsidRPr="009252FC">
        <w:trPr>
          <w:trHeight w:val="6207"/>
        </w:trPr>
        <w:tc>
          <w:tcPr>
            <w:tcW w:w="3369" w:type="dxa"/>
          </w:tcPr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r w:rsidRPr="009252FC">
              <w:rPr>
                <w:rFonts w:ascii="Arial" w:hAnsi="Arial" w:cs="Arial"/>
                <w:sz w:val="24"/>
                <w:szCs w:val="24"/>
              </w:rPr>
              <w:t>n. 2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(ottobre 2018)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9252FC">
              <w:rPr>
                <w:rFonts w:ascii="Arial" w:hAnsi="Arial" w:cs="Arial"/>
                <w:b/>
                <w:sz w:val="24"/>
                <w:szCs w:val="24"/>
              </w:rPr>
              <w:t>Nodo: Dispositivo e macchina</w:t>
            </w:r>
          </w:p>
          <w:p w:rsidR="002705C8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9252FC">
              <w:rPr>
                <w:rFonts w:ascii="Arial" w:hAnsi="Arial" w:cs="Arial"/>
                <w:b/>
                <w:sz w:val="24"/>
                <w:szCs w:val="24"/>
              </w:rPr>
              <w:t>Centrifuga e centrifugati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9252FC">
              <w:rPr>
                <w:rFonts w:ascii="Arial" w:hAnsi="Arial" w:cs="Arial"/>
                <w:i/>
                <w:sz w:val="24"/>
                <w:szCs w:val="24"/>
              </w:rPr>
              <w:t>Daniela De Dorigo</w:t>
            </w:r>
          </w:p>
        </w:tc>
        <w:tc>
          <w:tcPr>
            <w:tcW w:w="5103" w:type="dxa"/>
            <w:shd w:val="clear" w:color="auto" w:fill="auto"/>
          </w:tcPr>
          <w:p w:rsidR="002705C8" w:rsidRPr="009252FC" w:rsidRDefault="002705C8" w:rsidP="00E43FC0">
            <w:pPr>
              <w:suppressAutoHyphens w:val="0"/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</w:pPr>
            <w:r>
              <w:rPr>
                <w:rFonts w:ascii="Arial" w:eastAsia="Arial Unicode MS" w:hAnsi="Arial" w:cs="Arial"/>
                <w:b/>
                <w:bCs/>
                <w:sz w:val="24"/>
                <w:szCs w:val="24"/>
                <w:u w:color="000000"/>
                <w:lang w:eastAsia="it-IT"/>
              </w:rPr>
              <w:t xml:space="preserve">• </w:t>
            </w:r>
            <w:r w:rsidRPr="009252FC"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>Attraverso esperienze concrete, acquisire alcuni concetti scientifici quali la forza centrifuga</w:t>
            </w:r>
            <w:r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>.</w:t>
            </w:r>
          </w:p>
          <w:p w:rsidR="002705C8" w:rsidRPr="009252FC" w:rsidRDefault="002705C8" w:rsidP="00E43FC0">
            <w:pPr>
              <w:suppressAutoHyphens w:val="0"/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</w:pPr>
            <w:r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 xml:space="preserve">• </w:t>
            </w:r>
            <w:r w:rsidRPr="009252FC"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>Osservare ed individuare i diversi strumenti utilizzati in cucina basati sulla forza centrifuga</w:t>
            </w:r>
            <w:r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>.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shd w:val="clear" w:color="B6DDE8" w:fill="auto"/>
          </w:tcPr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9252FC">
              <w:rPr>
                <w:rFonts w:ascii="Arial" w:hAnsi="Arial" w:cs="Arial"/>
                <w:b/>
                <w:sz w:val="24"/>
                <w:szCs w:val="24"/>
              </w:rPr>
              <w:t>Per i più piccoli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Uso della centrifuga manuale e della centrifuga elettrica</w:t>
            </w:r>
          </w:p>
          <w:p w:rsidR="002705C8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Individuazione delle differenze tra centrifugazione e spremitura</w:t>
            </w:r>
          </w:p>
          <w:p w:rsidR="002705C8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705C8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Riflessione sulle differenze tra dispositivo e macchina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9252FC">
              <w:rPr>
                <w:rFonts w:ascii="Arial" w:hAnsi="Arial" w:cs="Arial"/>
                <w:b/>
                <w:sz w:val="24"/>
                <w:szCs w:val="24"/>
              </w:rPr>
              <w:t>Per i più grandi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Esperimenti con la centrifuga</w:t>
            </w:r>
          </w:p>
          <w:p w:rsidR="002705C8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Riflessione con l’ausilio di video sul</w:t>
            </w:r>
            <w:r w:rsidRPr="009252FC"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 xml:space="preserve"> binomio dispositivo-macchina</w:t>
            </w:r>
          </w:p>
          <w:p w:rsidR="002705C8" w:rsidRDefault="002705C8" w:rsidP="00E43FC0">
            <w:pPr>
              <w:rPr>
                <w:rFonts w:ascii="Arial" w:hAnsi="Arial" w:cs="Arial"/>
                <w:sz w:val="24"/>
                <w:szCs w:val="24"/>
              </w:rPr>
            </w:pPr>
          </w:p>
          <w:p w:rsidR="002705C8" w:rsidRPr="009252FC" w:rsidRDefault="002705C8" w:rsidP="00E43FC0">
            <w:pPr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Riflessione tra forza centrifuga e forza centripeta</w:t>
            </w:r>
          </w:p>
        </w:tc>
      </w:tr>
      <w:bookmarkEnd w:id="0"/>
    </w:tbl>
    <w:p w:rsidR="002705C8" w:rsidRPr="009252FC" w:rsidRDefault="002705C8" w:rsidP="002705C8">
      <w:pPr>
        <w:spacing w:after="0"/>
        <w:rPr>
          <w:rFonts w:ascii="Arial" w:hAnsi="Arial" w:cs="Arial"/>
          <w:sz w:val="24"/>
          <w:szCs w:val="24"/>
        </w:rPr>
      </w:pPr>
    </w:p>
    <w:p w:rsidR="002705C8" w:rsidRPr="009252FC" w:rsidRDefault="002705C8" w:rsidP="002705C8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ayout w:type="fixed"/>
        <w:tblLook w:val="00A0"/>
      </w:tblPr>
      <w:tblGrid>
        <w:gridCol w:w="3369"/>
        <w:gridCol w:w="5103"/>
        <w:gridCol w:w="5953"/>
      </w:tblGrid>
      <w:tr w:rsidR="002705C8" w:rsidRPr="009252FC">
        <w:trPr>
          <w:trHeight w:val="5868"/>
        </w:trPr>
        <w:tc>
          <w:tcPr>
            <w:tcW w:w="3369" w:type="dxa"/>
          </w:tcPr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n. 3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(novembre 2018)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9252FC">
              <w:rPr>
                <w:rFonts w:ascii="Arial" w:hAnsi="Arial" w:cs="Arial"/>
                <w:b/>
                <w:sz w:val="24"/>
                <w:szCs w:val="24"/>
              </w:rPr>
              <w:t>Nodo:</w:t>
            </w:r>
            <w:r w:rsidRPr="009252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252FC">
              <w:rPr>
                <w:rFonts w:ascii="Arial" w:hAnsi="Arial" w:cs="Arial"/>
                <w:b/>
                <w:sz w:val="24"/>
                <w:szCs w:val="24"/>
              </w:rPr>
              <w:t>Ingranaggio e meccanismo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05C8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9252FC">
              <w:rPr>
                <w:rFonts w:ascii="Arial" w:hAnsi="Arial" w:cs="Arial"/>
                <w:b/>
                <w:sz w:val="24"/>
                <w:szCs w:val="24"/>
              </w:rPr>
              <w:t>Il mulino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i/>
                <w:sz w:val="24"/>
                <w:szCs w:val="24"/>
              </w:rPr>
            </w:pPr>
            <w:r w:rsidRPr="009252FC">
              <w:rPr>
                <w:rFonts w:ascii="Arial" w:hAnsi="Arial" w:cs="Arial"/>
                <w:i/>
                <w:sz w:val="24"/>
                <w:szCs w:val="24"/>
              </w:rPr>
              <w:t>Clara Libonati</w:t>
            </w:r>
          </w:p>
        </w:tc>
        <w:tc>
          <w:tcPr>
            <w:tcW w:w="5103" w:type="dxa"/>
            <w:shd w:val="clear" w:color="auto" w:fill="auto"/>
          </w:tcPr>
          <w:p w:rsidR="002705C8" w:rsidRPr="009252FC" w:rsidRDefault="002705C8" w:rsidP="00E43FC0">
            <w:pPr>
              <w:suppressAutoHyphens w:val="0"/>
              <w:spacing w:after="0" w:line="240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eastAsia="Arial Unicode MS" w:hAnsi="Arial" w:cs="Arial"/>
                <w:b/>
                <w:bCs/>
                <w:color w:val="000000"/>
                <w:sz w:val="24"/>
                <w:szCs w:val="24"/>
                <w:u w:color="000000"/>
                <w:lang w:eastAsia="it-IT"/>
              </w:rPr>
              <w:t xml:space="preserve">• </w:t>
            </w:r>
            <w:r w:rsidRPr="009252FC">
              <w:rPr>
                <w:rFonts w:ascii="Arial" w:hAnsi="Arial" w:cs="Arial"/>
                <w:sz w:val="24"/>
                <w:szCs w:val="24"/>
                <w:lang w:eastAsia="en-US"/>
              </w:rPr>
              <w:t xml:space="preserve">Riconoscere come artefatti tecnologici tutti i prodotti intenzionali dell’uomo. </w:t>
            </w:r>
          </w:p>
          <w:p w:rsidR="002705C8" w:rsidRPr="009252FC" w:rsidRDefault="002705C8" w:rsidP="00E43FC0">
            <w:pPr>
              <w:suppressAutoHyphens w:val="0"/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</w:pPr>
            <w:r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 xml:space="preserve">• </w:t>
            </w:r>
            <w:r w:rsidRPr="009252FC"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>Progettare e costruire scegliendo i materiali più idonei.</w:t>
            </w:r>
          </w:p>
          <w:p w:rsidR="002705C8" w:rsidRPr="009252FC" w:rsidRDefault="002705C8" w:rsidP="00E43FC0">
            <w:pPr>
              <w:suppressAutoHyphens w:val="0"/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</w:pPr>
            <w:r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 xml:space="preserve">• </w:t>
            </w:r>
            <w:r w:rsidRPr="009252FC"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>Utilizzare libri e internet a supporto della ricerca, in modo consapevole.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shd w:val="clear" w:color="B6DDE8" w:fill="auto"/>
          </w:tcPr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9252FC">
              <w:rPr>
                <w:rFonts w:ascii="Arial" w:hAnsi="Arial" w:cs="Arial"/>
                <w:b/>
                <w:sz w:val="24"/>
                <w:szCs w:val="24"/>
              </w:rPr>
              <w:t>Per i più piccoli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Riflessione sul funzionamento di un mulino</w:t>
            </w:r>
          </w:p>
          <w:p w:rsidR="002705C8" w:rsidRDefault="002705C8" w:rsidP="00E43FC0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252FC">
              <w:rPr>
                <w:rFonts w:ascii="Arial" w:hAnsi="Arial" w:cs="Arial"/>
                <w:color w:val="000000"/>
                <w:sz w:val="24"/>
                <w:szCs w:val="24"/>
              </w:rPr>
              <w:t>Indagine sui prodotti sottoposti all’azione del mulino</w:t>
            </w:r>
          </w:p>
          <w:p w:rsidR="002705C8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9252FC">
              <w:rPr>
                <w:rFonts w:ascii="Arial" w:hAnsi="Arial" w:cs="Arial"/>
                <w:b/>
                <w:sz w:val="24"/>
                <w:szCs w:val="24"/>
              </w:rPr>
              <w:t>Per i più grandi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Analisi della relazione tra macina e mulino</w:t>
            </w:r>
          </w:p>
          <w:p w:rsidR="002705C8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Progettazione e costruzione di una macina</w:t>
            </w:r>
          </w:p>
          <w:p w:rsidR="002705C8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Realizzazione di un prototipo di macina</w:t>
            </w:r>
          </w:p>
          <w:p w:rsidR="002705C8" w:rsidRDefault="002705C8" w:rsidP="00E43FC0">
            <w:pPr>
              <w:rPr>
                <w:rFonts w:ascii="Arial" w:hAnsi="Arial" w:cs="Arial"/>
                <w:sz w:val="24"/>
                <w:szCs w:val="24"/>
              </w:rPr>
            </w:pPr>
          </w:p>
          <w:p w:rsidR="002705C8" w:rsidRPr="009252FC" w:rsidRDefault="002705C8" w:rsidP="00E43FC0">
            <w:pPr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Realizzazione di un presentazione espositiva</w:t>
            </w:r>
          </w:p>
        </w:tc>
      </w:tr>
    </w:tbl>
    <w:p w:rsidR="002705C8" w:rsidRPr="009252FC" w:rsidRDefault="002705C8" w:rsidP="002705C8">
      <w:pPr>
        <w:spacing w:after="0"/>
        <w:rPr>
          <w:rFonts w:ascii="Arial" w:hAnsi="Arial" w:cs="Arial"/>
          <w:sz w:val="24"/>
          <w:szCs w:val="24"/>
        </w:rPr>
      </w:pPr>
    </w:p>
    <w:p w:rsidR="002705C8" w:rsidRPr="009252FC" w:rsidRDefault="002705C8" w:rsidP="002705C8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ayout w:type="fixed"/>
        <w:tblLook w:val="00A0"/>
      </w:tblPr>
      <w:tblGrid>
        <w:gridCol w:w="3369"/>
        <w:gridCol w:w="5103"/>
        <w:gridCol w:w="5953"/>
      </w:tblGrid>
      <w:tr w:rsidR="002705C8" w:rsidRPr="009252FC">
        <w:trPr>
          <w:trHeight w:val="6085"/>
        </w:trPr>
        <w:tc>
          <w:tcPr>
            <w:tcW w:w="3369" w:type="dxa"/>
          </w:tcPr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n. 4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(dicembre 2018)</w:t>
            </w:r>
          </w:p>
          <w:p w:rsidR="002705C8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b/>
                <w:sz w:val="24"/>
                <w:szCs w:val="24"/>
              </w:rPr>
              <w:t>Nodo:</w:t>
            </w:r>
            <w:r w:rsidRPr="009252F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252FC">
              <w:rPr>
                <w:rFonts w:ascii="Arial" w:hAnsi="Arial" w:cs="Arial"/>
                <w:b/>
                <w:sz w:val="24"/>
                <w:szCs w:val="24"/>
              </w:rPr>
              <w:t>Problema e processo</w:t>
            </w:r>
          </w:p>
          <w:p w:rsidR="002705C8" w:rsidRPr="009252FC" w:rsidRDefault="002705C8" w:rsidP="00E43FC0">
            <w:pPr>
              <w:suppressAutoHyphens w:val="0"/>
              <w:spacing w:after="0" w:line="240" w:lineRule="auto"/>
              <w:rPr>
                <w:rFonts w:ascii="Arial" w:eastAsia="Arial Unicode MS" w:hAnsi="Arial" w:cs="Arial"/>
                <w:color w:val="000000"/>
                <w:sz w:val="24"/>
                <w:szCs w:val="24"/>
                <w:u w:color="000000"/>
                <w:lang w:eastAsia="it-IT"/>
              </w:rPr>
            </w:pPr>
            <w:r w:rsidRPr="009252FC">
              <w:rPr>
                <w:rFonts w:ascii="Arial" w:eastAsia="Arial Unicode MS" w:hAnsi="Arial" w:cs="Arial"/>
                <w:color w:val="000000"/>
                <w:sz w:val="24"/>
                <w:szCs w:val="24"/>
                <w:u w:color="000000"/>
                <w:lang w:eastAsia="it-IT"/>
              </w:rPr>
              <w:t xml:space="preserve"> </w:t>
            </w:r>
          </w:p>
          <w:p w:rsidR="002705C8" w:rsidRPr="009252FC" w:rsidRDefault="002705C8" w:rsidP="00E43FC0">
            <w:pPr>
              <w:suppressAutoHyphens w:val="0"/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  <w:u w:color="000000"/>
                <w:lang w:eastAsia="it-IT"/>
              </w:rPr>
            </w:pPr>
            <w:r w:rsidRPr="009252FC">
              <w:rPr>
                <w:rFonts w:ascii="Arial" w:eastAsia="Arial Unicode MS" w:hAnsi="Arial" w:cs="Arial"/>
                <w:b/>
                <w:sz w:val="24"/>
                <w:szCs w:val="24"/>
                <w:u w:color="000000"/>
                <w:lang w:eastAsia="it-IT"/>
              </w:rPr>
              <w:t>La ruota e l’evoluzione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i/>
                <w:sz w:val="24"/>
                <w:szCs w:val="24"/>
              </w:rPr>
            </w:pPr>
            <w:r w:rsidRPr="009252FC">
              <w:rPr>
                <w:rFonts w:ascii="Arial" w:hAnsi="Arial" w:cs="Arial"/>
                <w:i/>
                <w:sz w:val="24"/>
                <w:szCs w:val="24"/>
              </w:rPr>
              <w:t>Daniela De Dorigoi</w:t>
            </w:r>
          </w:p>
        </w:tc>
        <w:tc>
          <w:tcPr>
            <w:tcW w:w="5103" w:type="dxa"/>
            <w:shd w:val="clear" w:color="auto" w:fill="auto"/>
          </w:tcPr>
          <w:p w:rsidR="002705C8" w:rsidRPr="009252FC" w:rsidRDefault="002705C8" w:rsidP="00E43FC0">
            <w:pPr>
              <w:suppressAutoHyphens w:val="0"/>
              <w:spacing w:after="0"/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</w:pPr>
            <w:r>
              <w:rPr>
                <w:rFonts w:ascii="Arial" w:eastAsia="Arial Unicode MS" w:hAnsi="Arial" w:cs="Arial"/>
                <w:b/>
                <w:bCs/>
                <w:sz w:val="24"/>
                <w:szCs w:val="24"/>
                <w:u w:color="000000"/>
                <w:lang w:eastAsia="it-IT"/>
              </w:rPr>
              <w:t xml:space="preserve">• </w:t>
            </w:r>
            <w:r w:rsidRPr="009252FC"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 xml:space="preserve">Individuare, attraverso l’interazione diretta, la struttura di oggetti semplici, analizzarne qualità e proprietà, descriverli nella loro unitarietà e nelle loro parti, riconoscerne funzioni e modi d’uso. </w:t>
            </w:r>
          </w:p>
          <w:p w:rsidR="002705C8" w:rsidRPr="009252FC" w:rsidRDefault="002705C8" w:rsidP="00E43FC0">
            <w:pPr>
              <w:suppressAutoHyphens w:val="0"/>
              <w:spacing w:after="0"/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</w:pPr>
            <w:r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 xml:space="preserve">• </w:t>
            </w:r>
            <w:r w:rsidRPr="009252FC"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>Individuare, nell’osservazione di esperienze concrete, alcuni conc</w:t>
            </w:r>
            <w:r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 xml:space="preserve">etti scientifici quali: forza, </w:t>
            </w:r>
            <w:r w:rsidRPr="009252FC"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>peso, attrito.</w:t>
            </w:r>
          </w:p>
          <w:p w:rsidR="002705C8" w:rsidRDefault="002705C8" w:rsidP="00E43FC0">
            <w:pPr>
              <w:spacing w:after="0"/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</w:pPr>
            <w:r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 xml:space="preserve">• </w:t>
            </w:r>
            <w:r w:rsidRPr="009252FC"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>Ricostruire e interpretare i concetti di lavoro meccanico (forza e spostamento) rielaborandoli anche attraverso simulazioni e giochi col corpo.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shd w:val="clear" w:color="B6DDE8" w:fill="auto"/>
          </w:tcPr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9252FC">
              <w:rPr>
                <w:rFonts w:ascii="Arial" w:hAnsi="Arial" w:cs="Arial"/>
                <w:b/>
                <w:sz w:val="24"/>
                <w:szCs w:val="24"/>
              </w:rPr>
              <w:t>Per i più piccoli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Esperienze per individuare le differenze tra trascinamento e rotolamento</w:t>
            </w:r>
          </w:p>
          <w:p w:rsidR="002705C8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Progettazione e realizzazione di piccoli mezzi da trasporto</w:t>
            </w:r>
          </w:p>
          <w:p w:rsidR="002705C8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 w:rsidRPr="009252FC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Progettazione e costruzione di un modello di terrario </w:t>
            </w:r>
          </w:p>
          <w:p w:rsidR="002705C8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9252FC">
              <w:rPr>
                <w:rFonts w:ascii="Arial" w:hAnsi="Arial" w:cs="Arial"/>
                <w:b/>
                <w:sz w:val="24"/>
                <w:szCs w:val="24"/>
              </w:rPr>
              <w:t>Per i più grandi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Analisi delle applicazioni della ruota</w:t>
            </w:r>
          </w:p>
          <w:p w:rsidR="002705C8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Esperimenti sulla ruota</w:t>
            </w:r>
          </w:p>
          <w:p w:rsidR="002705C8" w:rsidRDefault="002705C8" w:rsidP="00E43FC0">
            <w:pPr>
              <w:suppressAutoHyphens w:val="0"/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</w:pPr>
          </w:p>
          <w:p w:rsidR="002705C8" w:rsidRPr="009252FC" w:rsidRDefault="002705C8" w:rsidP="00E43FC0">
            <w:pPr>
              <w:suppressAutoHyphens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252FC"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 xml:space="preserve">Riflessione sulla forza di attrito associata al trascinamento di un oggetto </w:t>
            </w:r>
          </w:p>
          <w:p w:rsidR="002705C8" w:rsidRDefault="002705C8" w:rsidP="00E43FC0">
            <w:pPr>
              <w:suppressAutoHyphens w:val="0"/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</w:pPr>
          </w:p>
          <w:p w:rsidR="002705C8" w:rsidRPr="009252FC" w:rsidRDefault="002705C8" w:rsidP="00E43FC0">
            <w:pPr>
              <w:suppressAutoHyphens w:val="0"/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</w:pPr>
            <w:r w:rsidRPr="009252FC"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>Riconoscimento della riduzione della forza d’attrito legata al rotolamento</w:t>
            </w:r>
          </w:p>
          <w:p w:rsidR="002705C8" w:rsidRPr="009252FC" w:rsidRDefault="002705C8" w:rsidP="00E43F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705C8" w:rsidRPr="009252FC" w:rsidRDefault="002705C8" w:rsidP="002705C8">
      <w:pPr>
        <w:spacing w:after="0"/>
        <w:rPr>
          <w:rFonts w:ascii="Arial" w:hAnsi="Arial" w:cs="Arial"/>
          <w:sz w:val="24"/>
          <w:szCs w:val="24"/>
        </w:rPr>
      </w:pPr>
    </w:p>
    <w:p w:rsidR="002705C8" w:rsidRPr="009252FC" w:rsidRDefault="002705C8" w:rsidP="002705C8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ayout w:type="fixed"/>
        <w:tblLook w:val="00A0"/>
      </w:tblPr>
      <w:tblGrid>
        <w:gridCol w:w="3510"/>
        <w:gridCol w:w="4962"/>
        <w:gridCol w:w="5953"/>
      </w:tblGrid>
      <w:tr w:rsidR="002705C8" w:rsidRPr="009252FC">
        <w:trPr>
          <w:trHeight w:val="7194"/>
        </w:trPr>
        <w:tc>
          <w:tcPr>
            <w:tcW w:w="3510" w:type="dxa"/>
          </w:tcPr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n. 5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(gennaio 2019)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9252FC">
              <w:rPr>
                <w:rFonts w:ascii="Arial" w:hAnsi="Arial" w:cs="Arial"/>
                <w:b/>
                <w:sz w:val="24"/>
                <w:szCs w:val="24"/>
              </w:rPr>
              <w:t>Nodo: Funzionamento e impiego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9252FC">
              <w:rPr>
                <w:rFonts w:ascii="Arial" w:hAnsi="Arial" w:cs="Arial"/>
                <w:b/>
                <w:sz w:val="24"/>
                <w:szCs w:val="24"/>
              </w:rPr>
              <w:t>Gli arredi della scuola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i/>
                <w:sz w:val="24"/>
                <w:szCs w:val="24"/>
              </w:rPr>
            </w:pPr>
            <w:r w:rsidRPr="009252FC">
              <w:rPr>
                <w:rFonts w:ascii="Arial" w:hAnsi="Arial" w:cs="Arial"/>
                <w:i/>
                <w:sz w:val="24"/>
                <w:szCs w:val="24"/>
              </w:rPr>
              <w:t>Lorella Maurizi</w:t>
            </w:r>
          </w:p>
        </w:tc>
        <w:tc>
          <w:tcPr>
            <w:tcW w:w="4962" w:type="dxa"/>
            <w:shd w:val="clear" w:color="auto" w:fill="auto"/>
          </w:tcPr>
          <w:p w:rsidR="002705C8" w:rsidRPr="009252FC" w:rsidRDefault="002705C8" w:rsidP="00E43FC0">
            <w:pPr>
              <w:suppressAutoHyphens w:val="0"/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</w:pPr>
            <w:r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>• A</w:t>
            </w:r>
            <w:r w:rsidRPr="009252FC"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>nalizzare le potenzialità di uno spazio</w:t>
            </w:r>
            <w:r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>.</w:t>
            </w:r>
            <w:r w:rsidRPr="009252FC"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 xml:space="preserve"> </w:t>
            </w:r>
          </w:p>
          <w:p w:rsidR="002705C8" w:rsidRPr="009252FC" w:rsidRDefault="002705C8" w:rsidP="00E43FC0">
            <w:pPr>
              <w:suppressAutoHyphens w:val="0"/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</w:pPr>
            <w:r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>•</w:t>
            </w:r>
            <w:r w:rsidRPr="009252FC"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 xml:space="preserve"> Progettare uno spazio in base all’utilizzo che si vuole dargli</w:t>
            </w:r>
            <w:r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>.</w:t>
            </w:r>
          </w:p>
          <w:p w:rsidR="002705C8" w:rsidRPr="009252FC" w:rsidRDefault="002705C8" w:rsidP="00E43FC0">
            <w:pPr>
              <w:suppressAutoHyphens w:val="0"/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</w:pPr>
            <w:r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>•</w:t>
            </w:r>
            <w:r w:rsidRPr="009252FC"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 xml:space="preserve"> Utilizzare libri e internet a supporto della ricerca, in modo consapevole.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shd w:val="clear" w:color="B6DDE8" w:fill="auto"/>
          </w:tcPr>
          <w:p w:rsidR="002705C8" w:rsidRPr="009252FC" w:rsidRDefault="002705C8" w:rsidP="00E43FC0">
            <w:pPr>
              <w:suppressAutoHyphens w:val="0"/>
              <w:spacing w:after="0" w:line="240" w:lineRule="auto"/>
              <w:rPr>
                <w:rFonts w:ascii="Arial" w:eastAsia="Arial Unicode MS" w:hAnsi="Arial" w:cs="Arial"/>
                <w:b/>
                <w:sz w:val="24"/>
                <w:szCs w:val="24"/>
                <w:u w:color="000000"/>
                <w:lang w:eastAsia="it-IT"/>
              </w:rPr>
            </w:pPr>
            <w:r w:rsidRPr="009252FC">
              <w:rPr>
                <w:rFonts w:ascii="Arial" w:hAnsi="Arial" w:cs="Arial"/>
                <w:b/>
                <w:sz w:val="24"/>
                <w:szCs w:val="24"/>
              </w:rPr>
              <w:t>Per i più piccoli</w:t>
            </w:r>
            <w:r w:rsidRPr="009252FC">
              <w:rPr>
                <w:rFonts w:ascii="Arial" w:eastAsia="Arial Unicode MS" w:hAnsi="Arial" w:cs="Arial"/>
                <w:b/>
                <w:sz w:val="24"/>
                <w:szCs w:val="24"/>
                <w:u w:color="000000"/>
                <w:lang w:eastAsia="it-IT"/>
              </w:rPr>
              <w:t xml:space="preserve"> </w:t>
            </w:r>
          </w:p>
          <w:p w:rsidR="002705C8" w:rsidRPr="009252FC" w:rsidRDefault="002705C8" w:rsidP="00E43FC0">
            <w:pPr>
              <w:suppressAutoHyphens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 xml:space="preserve">Proposte di cambiamento degli “arredi” della  scuola. </w:t>
            </w:r>
          </w:p>
          <w:p w:rsidR="002705C8" w:rsidRDefault="002705C8" w:rsidP="00E43FC0">
            <w:pPr>
              <w:suppressAutoHyphens w:val="0"/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</w:pPr>
          </w:p>
          <w:p w:rsidR="002705C8" w:rsidRPr="009252FC" w:rsidRDefault="002705C8" w:rsidP="00E43FC0">
            <w:pPr>
              <w:suppressAutoHyphens w:val="0"/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</w:pPr>
            <w:r w:rsidRPr="009252FC"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 xml:space="preserve">Utilizzo di materiali di recupero per realizzare in piccolo le proposte </w:t>
            </w:r>
          </w:p>
          <w:p w:rsidR="002705C8" w:rsidRDefault="002705C8" w:rsidP="00E43FC0">
            <w:pPr>
              <w:suppressAutoHyphens w:val="0"/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</w:pPr>
          </w:p>
          <w:p w:rsidR="002705C8" w:rsidRPr="009252FC" w:rsidRDefault="002705C8" w:rsidP="00E43FC0">
            <w:pPr>
              <w:suppressAutoHyphens w:val="0"/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</w:pPr>
            <w:r w:rsidRPr="009252FC"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 xml:space="preserve">Verifica dei prodotti in termini di funzionamento e impiego (primi concetti di modello, prototipo, funzionamento e impiego). </w:t>
            </w:r>
          </w:p>
          <w:p w:rsidR="002705C8" w:rsidRDefault="002705C8" w:rsidP="00E43FC0">
            <w:pPr>
              <w:spacing w:after="0"/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>Confronto dei prodotti ed eventuale realizzazione con l’aiuto delle famiglie</w:t>
            </w:r>
          </w:p>
          <w:p w:rsidR="002705C8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9252FC">
              <w:rPr>
                <w:rFonts w:ascii="Arial" w:hAnsi="Arial" w:cs="Arial"/>
                <w:b/>
                <w:sz w:val="24"/>
                <w:szCs w:val="24"/>
              </w:rPr>
              <w:t>Per i più grandi</w:t>
            </w:r>
          </w:p>
          <w:p w:rsidR="002705C8" w:rsidRPr="009252FC" w:rsidRDefault="002705C8" w:rsidP="00E43FC0">
            <w:pPr>
              <w:suppressAutoHyphens w:val="0"/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</w:pPr>
            <w:r w:rsidRPr="009252FC"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 xml:space="preserve">Progettazione di “angoli lettura” per arricchire gli spazi arredati della scuola.  </w:t>
            </w:r>
          </w:p>
          <w:p w:rsidR="002705C8" w:rsidRDefault="002705C8" w:rsidP="00E43FC0">
            <w:pPr>
              <w:spacing w:after="0"/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>Individuazione delle fasi: scelta del luogo, scelta dell’arredamento, progettazione dei mobili ed eventuale loro concreta realizzazione (in collaborazione con le famiglie).</w:t>
            </w:r>
          </w:p>
          <w:p w:rsidR="002705C8" w:rsidRDefault="002705C8" w:rsidP="00E43FC0">
            <w:pPr>
              <w:rPr>
                <w:rFonts w:ascii="Arial" w:hAnsi="Arial" w:cs="Arial"/>
                <w:sz w:val="24"/>
                <w:szCs w:val="24"/>
              </w:rPr>
            </w:pPr>
          </w:p>
          <w:p w:rsidR="002705C8" w:rsidRDefault="002705C8" w:rsidP="00E43FC0">
            <w:pPr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Messa in pratica e verifica finale delle proposte</w:t>
            </w:r>
          </w:p>
          <w:p w:rsidR="002705C8" w:rsidRPr="009252FC" w:rsidRDefault="002705C8" w:rsidP="00E43F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705C8" w:rsidRPr="009252FC" w:rsidRDefault="002705C8" w:rsidP="002705C8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14425" w:type="dxa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3510"/>
        <w:gridCol w:w="4962"/>
        <w:gridCol w:w="5953"/>
      </w:tblGrid>
      <w:tr w:rsidR="002705C8" w:rsidRPr="009252FC">
        <w:trPr>
          <w:trHeight w:val="5561"/>
        </w:trPr>
        <w:tc>
          <w:tcPr>
            <w:tcW w:w="3510" w:type="dxa"/>
          </w:tcPr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n. 6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(febbraio 2019)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9252FC">
              <w:rPr>
                <w:rFonts w:ascii="Arial" w:hAnsi="Arial" w:cs="Arial"/>
                <w:b/>
                <w:sz w:val="24"/>
                <w:szCs w:val="24"/>
              </w:rPr>
              <w:t>Nodo: materiale e prodotto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  <w:r w:rsidRPr="009252FC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it-IT"/>
              </w:rPr>
              <w:t>Pubblicare una voce sull’enciclopedia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it-IT"/>
              </w:rPr>
            </w:pPr>
          </w:p>
          <w:p w:rsidR="002705C8" w:rsidRPr="00F67674" w:rsidRDefault="002705C8" w:rsidP="00E43FC0">
            <w:pPr>
              <w:spacing w:after="0"/>
              <w:rPr>
                <w:rFonts w:ascii="Arial" w:hAnsi="Arial" w:cs="Arial"/>
                <w:i/>
                <w:sz w:val="24"/>
                <w:szCs w:val="24"/>
              </w:rPr>
            </w:pPr>
            <w:r w:rsidRPr="00F67674">
              <w:rPr>
                <w:rFonts w:ascii="Arial" w:hAnsi="Arial" w:cs="Arial"/>
                <w:bCs/>
                <w:i/>
                <w:color w:val="000000"/>
                <w:sz w:val="24"/>
                <w:szCs w:val="24"/>
                <w:lang w:eastAsia="it-IT"/>
              </w:rPr>
              <w:t>Patrizio Vignola</w:t>
            </w:r>
          </w:p>
        </w:tc>
        <w:tc>
          <w:tcPr>
            <w:tcW w:w="4962" w:type="dxa"/>
            <w:shd w:val="clear" w:color="B6DDE8" w:fill="auto"/>
          </w:tcPr>
          <w:p w:rsidR="002705C8" w:rsidRPr="009252FC" w:rsidRDefault="002705C8" w:rsidP="00E43FC0">
            <w:pPr>
              <w:pStyle w:val="Normale1"/>
              <w:contextualSpacing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•</w:t>
            </w:r>
            <w:r w:rsidRPr="009252FC">
              <w:rPr>
                <w:rFonts w:ascii="Arial" w:hAnsi="Arial" w:cs="Arial"/>
                <w:color w:val="auto"/>
              </w:rPr>
              <w:t xml:space="preserve"> Vedere e osservare</w:t>
            </w:r>
            <w:r>
              <w:rPr>
                <w:rFonts w:ascii="Arial" w:hAnsi="Arial" w:cs="Arial"/>
                <w:color w:val="auto"/>
              </w:rPr>
              <w:t>.</w:t>
            </w:r>
          </w:p>
          <w:p w:rsidR="002705C8" w:rsidRPr="009252FC" w:rsidRDefault="002705C8" w:rsidP="00E43FC0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• </w:t>
            </w:r>
            <w:r w:rsidRPr="009252FC">
              <w:rPr>
                <w:rFonts w:ascii="Arial" w:hAnsi="Arial" w:cs="Arial"/>
                <w:sz w:val="24"/>
                <w:szCs w:val="24"/>
              </w:rPr>
              <w:t>Eseguire semplici in ambiente scolastico o nella propria abitazione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705C8" w:rsidRPr="009252FC" w:rsidRDefault="002705C8" w:rsidP="00E43FC0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•</w:t>
            </w:r>
            <w:r w:rsidRPr="009252FC">
              <w:rPr>
                <w:rFonts w:ascii="Arial" w:hAnsi="Arial" w:cs="Arial"/>
                <w:sz w:val="24"/>
                <w:szCs w:val="24"/>
              </w:rPr>
              <w:t xml:space="preserve"> Prevedere e immaginare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705C8" w:rsidRPr="009252FC" w:rsidRDefault="002705C8" w:rsidP="00E43FC0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• </w:t>
            </w:r>
            <w:r w:rsidRPr="009252FC">
              <w:rPr>
                <w:rFonts w:ascii="Arial" w:hAnsi="Arial" w:cs="Arial"/>
                <w:sz w:val="24"/>
                <w:szCs w:val="24"/>
              </w:rPr>
              <w:t>Pianificare la fabbricazione di un semplice oggetto elencando gli strumenti e i materiali necessari.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shd w:val="clear" w:color="B6DDE8" w:fill="auto"/>
          </w:tcPr>
          <w:p w:rsidR="002705C8" w:rsidRPr="00F67674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F67674">
              <w:rPr>
                <w:rFonts w:ascii="Arial" w:hAnsi="Arial" w:cs="Arial"/>
                <w:b/>
                <w:sz w:val="24"/>
                <w:szCs w:val="24"/>
              </w:rPr>
              <w:t>Per i più piccoli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Lettura di una pagina di una enciclopedia on line per vedere come è stato esposto l’argomento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705C8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Scelta di una nuova voce da inserire poi nell’enciclopedia (giardino, parco ecc.)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705C8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Trovare definizioni, produrre disegni da associare al testo, citare la provenienza delle informazioni.</w:t>
            </w:r>
          </w:p>
          <w:p w:rsidR="002705C8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05C8" w:rsidRPr="00F67674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F67674">
              <w:rPr>
                <w:rFonts w:ascii="Arial" w:hAnsi="Arial" w:cs="Arial"/>
                <w:b/>
                <w:sz w:val="24"/>
                <w:szCs w:val="24"/>
              </w:rPr>
              <w:t>Per i più grandi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Scelta della voce da pubblicare on line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705C8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Suddivisione dei gruppi di lavoro e anal</w:t>
            </w:r>
            <w:r>
              <w:rPr>
                <w:rFonts w:ascii="Arial" w:hAnsi="Arial" w:cs="Arial"/>
                <w:sz w:val="24"/>
                <w:szCs w:val="24"/>
              </w:rPr>
              <w:t>isi dei problemi da affrontare.</w:t>
            </w:r>
          </w:p>
          <w:p w:rsidR="002705C8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Assemblaggio del testo della voce, delle note e della bibliografia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9252F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705C8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Pubblicazione della voce on line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9252F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</w:tbl>
    <w:p w:rsidR="002705C8" w:rsidRPr="009252FC" w:rsidRDefault="002705C8" w:rsidP="002705C8">
      <w:pPr>
        <w:spacing w:after="0"/>
        <w:rPr>
          <w:rFonts w:ascii="Arial" w:hAnsi="Arial" w:cs="Arial"/>
          <w:sz w:val="24"/>
          <w:szCs w:val="24"/>
        </w:rPr>
      </w:pPr>
    </w:p>
    <w:p w:rsidR="002705C8" w:rsidRPr="009252FC" w:rsidRDefault="002705C8" w:rsidP="002705C8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ayout w:type="fixed"/>
        <w:tblLook w:val="00A0"/>
      </w:tblPr>
      <w:tblGrid>
        <w:gridCol w:w="3510"/>
        <w:gridCol w:w="4962"/>
        <w:gridCol w:w="5953"/>
      </w:tblGrid>
      <w:tr w:rsidR="002705C8" w:rsidRPr="009252FC">
        <w:trPr>
          <w:trHeight w:val="7217"/>
        </w:trPr>
        <w:tc>
          <w:tcPr>
            <w:tcW w:w="3510" w:type="dxa"/>
          </w:tcPr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n. 7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(marzo 2019)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9252FC">
              <w:rPr>
                <w:rFonts w:ascii="Arial" w:hAnsi="Arial" w:cs="Arial"/>
                <w:b/>
                <w:sz w:val="24"/>
                <w:szCs w:val="24"/>
              </w:rPr>
              <w:t xml:space="preserve">Nodo: Problema e processo 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9252FC">
              <w:rPr>
                <w:rFonts w:ascii="Arial" w:hAnsi="Arial" w:cs="Arial"/>
                <w:b/>
                <w:sz w:val="24"/>
                <w:szCs w:val="24"/>
              </w:rPr>
              <w:t>Dalla pianta al plastico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05C8" w:rsidRPr="00C9626D" w:rsidRDefault="002705C8" w:rsidP="00E43FC0">
            <w:pPr>
              <w:spacing w:after="0"/>
              <w:rPr>
                <w:rFonts w:ascii="Arial" w:hAnsi="Arial" w:cs="Arial"/>
                <w:i/>
                <w:sz w:val="24"/>
                <w:szCs w:val="24"/>
              </w:rPr>
            </w:pPr>
            <w:r w:rsidRPr="00C9626D">
              <w:rPr>
                <w:rFonts w:ascii="Arial" w:hAnsi="Arial" w:cs="Arial"/>
                <w:i/>
                <w:sz w:val="24"/>
                <w:szCs w:val="24"/>
              </w:rPr>
              <w:t>Daniela De Dorigo</w:t>
            </w:r>
          </w:p>
        </w:tc>
        <w:tc>
          <w:tcPr>
            <w:tcW w:w="4962" w:type="dxa"/>
            <w:shd w:val="clear" w:color="auto" w:fill="auto"/>
          </w:tcPr>
          <w:p w:rsidR="002705C8" w:rsidRPr="009252FC" w:rsidRDefault="002705C8" w:rsidP="00E43FC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  <w:lang w:eastAsia="it-IT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• </w:t>
            </w:r>
            <w:r w:rsidRPr="009252FC">
              <w:rPr>
                <w:rFonts w:ascii="Arial" w:eastAsia="Arial Unicode MS" w:hAnsi="Arial" w:cs="Arial"/>
                <w:sz w:val="24"/>
                <w:szCs w:val="24"/>
                <w:lang w:eastAsia="it-IT"/>
              </w:rPr>
              <w:t>Riconoscere e distinguere le caratteristiche di un oggetto (banco, libro, gioco, abito ecc.)</w:t>
            </w:r>
            <w:r>
              <w:rPr>
                <w:rFonts w:ascii="Arial" w:eastAsia="Arial Unicode MS" w:hAnsi="Arial" w:cs="Arial"/>
                <w:sz w:val="24"/>
                <w:szCs w:val="24"/>
                <w:lang w:eastAsia="it-IT"/>
              </w:rPr>
              <w:t xml:space="preserve"> </w:t>
            </w:r>
            <w:r w:rsidRPr="009252FC">
              <w:rPr>
                <w:rFonts w:ascii="Arial" w:eastAsia="Arial Unicode MS" w:hAnsi="Arial" w:cs="Arial"/>
                <w:sz w:val="24"/>
                <w:szCs w:val="24"/>
                <w:lang w:eastAsia="it-IT"/>
              </w:rPr>
              <w:t>e delle parti che lo compongono</w:t>
            </w:r>
            <w:r>
              <w:rPr>
                <w:rFonts w:ascii="Arial" w:eastAsia="Arial Unicode MS" w:hAnsi="Arial" w:cs="Arial"/>
                <w:sz w:val="24"/>
                <w:szCs w:val="24"/>
                <w:lang w:eastAsia="it-IT"/>
              </w:rPr>
              <w:t>.</w:t>
            </w:r>
          </w:p>
          <w:p w:rsidR="002705C8" w:rsidRPr="009252FC" w:rsidRDefault="002705C8" w:rsidP="00E43FC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Arial Unicode MS" w:hAnsi="Arial" w:cs="Arial"/>
                <w:sz w:val="24"/>
                <w:szCs w:val="24"/>
                <w:lang w:eastAsia="it-IT"/>
              </w:rPr>
              <w:t xml:space="preserve">• </w:t>
            </w:r>
            <w:r w:rsidRPr="009252FC">
              <w:rPr>
                <w:rFonts w:ascii="Arial" w:eastAsia="Arial Unicode MS" w:hAnsi="Arial" w:cs="Arial"/>
                <w:sz w:val="24"/>
                <w:szCs w:val="24"/>
                <w:lang w:eastAsia="it-IT"/>
              </w:rPr>
              <w:t>Eseguire semplici mi</w:t>
            </w:r>
            <w:r>
              <w:rPr>
                <w:rFonts w:ascii="Arial" w:eastAsia="Arial Unicode MS" w:hAnsi="Arial" w:cs="Arial"/>
                <w:sz w:val="24"/>
                <w:szCs w:val="24"/>
                <w:lang w:eastAsia="it-IT"/>
              </w:rPr>
              <w:t>surazioni e rilievi fotografici.</w:t>
            </w:r>
          </w:p>
          <w:p w:rsidR="002705C8" w:rsidRPr="009252FC" w:rsidRDefault="002705C8" w:rsidP="00E43FC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Arial Unicode MS" w:hAnsi="Arial" w:cs="Arial"/>
                <w:sz w:val="24"/>
                <w:szCs w:val="24"/>
                <w:lang w:eastAsia="it-IT"/>
              </w:rPr>
              <w:t>• Progettare e realizzare modelli.</w:t>
            </w:r>
          </w:p>
          <w:p w:rsidR="002705C8" w:rsidRPr="009252FC" w:rsidRDefault="002705C8" w:rsidP="00E43FC0">
            <w:pPr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  <w:lang w:eastAsia="it-IT"/>
              </w:rPr>
            </w:pPr>
            <w:r>
              <w:rPr>
                <w:rFonts w:ascii="Arial" w:eastAsia="Arial Unicode MS" w:hAnsi="Arial" w:cs="Arial"/>
                <w:sz w:val="24"/>
                <w:szCs w:val="24"/>
                <w:lang w:eastAsia="it-IT"/>
              </w:rPr>
              <w:t xml:space="preserve">• </w:t>
            </w:r>
            <w:r w:rsidRPr="009252FC">
              <w:rPr>
                <w:rFonts w:ascii="Arial" w:eastAsia="Arial Unicode MS" w:hAnsi="Arial" w:cs="Arial"/>
                <w:sz w:val="24"/>
                <w:szCs w:val="24"/>
                <w:lang w:eastAsia="it-IT"/>
              </w:rPr>
              <w:t>Osservare, utilizzare e costruir</w:t>
            </w:r>
            <w:r>
              <w:rPr>
                <w:rFonts w:ascii="Arial" w:eastAsia="Arial Unicode MS" w:hAnsi="Arial" w:cs="Arial"/>
                <w:sz w:val="24"/>
                <w:szCs w:val="24"/>
                <w:lang w:eastAsia="it-IT"/>
              </w:rPr>
              <w:t>e semplici strumenti di misura.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shd w:val="clear" w:color="B6DDE8" w:fill="auto"/>
          </w:tcPr>
          <w:p w:rsidR="002705C8" w:rsidRPr="00C9626D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C9626D">
              <w:rPr>
                <w:rFonts w:ascii="Arial" w:hAnsi="Arial" w:cs="Arial"/>
                <w:b/>
                <w:sz w:val="24"/>
                <w:szCs w:val="24"/>
              </w:rPr>
              <w:t>Per i più piccoli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bCs/>
                <w:sz w:val="24"/>
                <w:szCs w:val="24"/>
              </w:rPr>
              <w:t>Rappresentazioni degli spazi della scuola come se fossero visti dall’alto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9252FC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2705C8" w:rsidRDefault="002705C8" w:rsidP="00E43FC0">
            <w:pPr>
              <w:spacing w:after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252F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Scelta delle misure arbitrarie per dare agli spazi una proporzione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.</w:t>
            </w:r>
          </w:p>
          <w:p w:rsidR="002705C8" w:rsidRDefault="002705C8" w:rsidP="00E43FC0">
            <w:pPr>
              <w:spacing w:after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9252F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Individuazione della rappresentazione in piano più adeguata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.</w:t>
            </w:r>
          </w:p>
          <w:p w:rsidR="002705C8" w:rsidRDefault="002705C8" w:rsidP="00E43FC0">
            <w:pPr>
              <w:spacing w:after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252FC">
              <w:rPr>
                <w:rFonts w:ascii="Arial" w:hAnsi="Arial" w:cs="Arial"/>
                <w:bCs/>
                <w:color w:val="000000"/>
                <w:sz w:val="24"/>
                <w:szCs w:val="24"/>
              </w:rPr>
              <w:t>Rappresentazione 3D degli spazi con le scatole da scarpe</w:t>
            </w: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.</w:t>
            </w:r>
          </w:p>
          <w:p w:rsidR="002705C8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05C8" w:rsidRPr="00C9626D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C9626D">
              <w:rPr>
                <w:rFonts w:ascii="Arial" w:hAnsi="Arial" w:cs="Arial"/>
                <w:b/>
                <w:sz w:val="24"/>
                <w:szCs w:val="24"/>
              </w:rPr>
              <w:t>Per i più grandi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Individuazione del processo per realizzare un plastico dalla pianta della scuola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705C8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Rapporto tra le misure della pianta e le misure reali del plastico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705C8" w:rsidRDefault="002705C8" w:rsidP="00E43FC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2705C8" w:rsidRDefault="002705C8" w:rsidP="00E43FC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9252FC">
              <w:rPr>
                <w:rFonts w:ascii="Arial" w:hAnsi="Arial" w:cs="Arial"/>
                <w:bCs/>
                <w:sz w:val="24"/>
                <w:szCs w:val="24"/>
              </w:rPr>
              <w:t>Realizzazione del plastico con materiale da riciclo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:rsidR="002705C8" w:rsidRPr="009252FC" w:rsidRDefault="002705C8" w:rsidP="00E43F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705C8" w:rsidRPr="009252FC" w:rsidRDefault="002705C8" w:rsidP="002705C8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3510"/>
        <w:gridCol w:w="4962"/>
        <w:gridCol w:w="5953"/>
      </w:tblGrid>
      <w:tr w:rsidR="002705C8" w:rsidRPr="009252FC">
        <w:trPr>
          <w:trHeight w:val="5009"/>
        </w:trPr>
        <w:tc>
          <w:tcPr>
            <w:tcW w:w="3510" w:type="dxa"/>
          </w:tcPr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n. 8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(aprile 2019)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9252FC">
              <w:rPr>
                <w:rFonts w:ascii="Arial" w:hAnsi="Arial" w:cs="Arial"/>
                <w:b/>
                <w:sz w:val="24"/>
                <w:szCs w:val="24"/>
              </w:rPr>
              <w:t>Nodo: Forma e funzione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9252FC">
              <w:rPr>
                <w:rFonts w:ascii="Arial" w:hAnsi="Arial" w:cs="Arial"/>
                <w:b/>
                <w:sz w:val="24"/>
                <w:szCs w:val="24"/>
              </w:rPr>
              <w:t>Le posate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05C8" w:rsidRPr="00554BA9" w:rsidRDefault="002705C8" w:rsidP="00E43FC0">
            <w:pPr>
              <w:spacing w:after="0"/>
              <w:rPr>
                <w:rFonts w:ascii="Arial" w:hAnsi="Arial" w:cs="Arial"/>
                <w:i/>
                <w:sz w:val="24"/>
                <w:szCs w:val="24"/>
              </w:rPr>
            </w:pPr>
            <w:r w:rsidRPr="00554BA9">
              <w:rPr>
                <w:rFonts w:ascii="Arial" w:hAnsi="Arial" w:cs="Arial"/>
                <w:i/>
                <w:sz w:val="24"/>
                <w:szCs w:val="24"/>
              </w:rPr>
              <w:t>Lorella Maurizi</w:t>
            </w:r>
          </w:p>
        </w:tc>
        <w:tc>
          <w:tcPr>
            <w:tcW w:w="4962" w:type="dxa"/>
            <w:shd w:val="clear" w:color="auto" w:fill="auto"/>
          </w:tcPr>
          <w:p w:rsidR="002705C8" w:rsidRPr="009252FC" w:rsidRDefault="002705C8" w:rsidP="00E43FC0">
            <w:pPr>
              <w:suppressAutoHyphens w:val="0"/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</w:pPr>
            <w:r>
              <w:rPr>
                <w:rFonts w:ascii="Arial" w:eastAsia="Arial Unicode MS" w:hAnsi="Arial" w:cs="Arial"/>
                <w:b/>
                <w:bCs/>
                <w:sz w:val="24"/>
                <w:szCs w:val="24"/>
                <w:u w:color="000000"/>
                <w:lang w:eastAsia="it-IT"/>
              </w:rPr>
              <w:t xml:space="preserve">• </w:t>
            </w:r>
            <w:r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>Osservare</w:t>
            </w:r>
            <w:r w:rsidRPr="009252FC"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 xml:space="preserve"> strumenti di uso comune come le posate</w:t>
            </w:r>
            <w:r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>.</w:t>
            </w:r>
          </w:p>
          <w:p w:rsidR="002705C8" w:rsidRPr="009252FC" w:rsidRDefault="002705C8" w:rsidP="00E43FC0">
            <w:pPr>
              <w:suppressAutoHyphens w:val="0"/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</w:pPr>
            <w:r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 xml:space="preserve">• </w:t>
            </w:r>
            <w:r w:rsidRPr="009252FC"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>Trovare la relazione esistente fra forma e funzione</w:t>
            </w:r>
            <w:r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>.</w:t>
            </w:r>
          </w:p>
          <w:p w:rsidR="002705C8" w:rsidRPr="009252FC" w:rsidRDefault="002705C8" w:rsidP="00E43FC0">
            <w:pPr>
              <w:suppressAutoHyphens w:val="0"/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</w:pPr>
            <w:r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 xml:space="preserve">• Pensare a come e se </w:t>
            </w:r>
            <w:r w:rsidRPr="009252FC"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>sia possibile sostituirle</w:t>
            </w:r>
            <w:r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>.</w:t>
            </w:r>
          </w:p>
          <w:p w:rsidR="002705C8" w:rsidRPr="009252FC" w:rsidRDefault="002705C8" w:rsidP="00E43FC0">
            <w:pPr>
              <w:suppressAutoHyphens w:val="0"/>
              <w:spacing w:after="0" w:line="240" w:lineRule="auto"/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</w:pPr>
            <w:r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>•</w:t>
            </w:r>
            <w:r w:rsidRPr="009252FC">
              <w:rPr>
                <w:rFonts w:ascii="Arial" w:eastAsia="Arial Unicode MS" w:hAnsi="Arial" w:cs="Arial"/>
                <w:sz w:val="24"/>
                <w:szCs w:val="24"/>
                <w:u w:color="000000"/>
                <w:lang w:eastAsia="it-IT"/>
              </w:rPr>
              <w:t xml:space="preserve"> Utilizzare libri e internet a supporto della ricerca, in modo consapevole.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shd w:val="clear" w:color="B6DDE8" w:fill="auto"/>
          </w:tcPr>
          <w:p w:rsidR="002705C8" w:rsidRPr="00554BA9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554BA9">
              <w:rPr>
                <w:rFonts w:ascii="Arial" w:hAnsi="Arial" w:cs="Arial"/>
                <w:b/>
                <w:sz w:val="24"/>
                <w:szCs w:val="24"/>
              </w:rPr>
              <w:t>Per i più piccoli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Lettura della storia “Le posate sposate” di Roberto Piumini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705C8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Osservazione delle posate per cogliere forma e funzione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705C8" w:rsidRDefault="002705C8" w:rsidP="00E43FC0">
            <w:pPr>
              <w:pStyle w:val="Normale1"/>
              <w:rPr>
                <w:rFonts w:ascii="Arial" w:hAnsi="Arial" w:cs="Arial"/>
                <w:color w:val="auto"/>
              </w:rPr>
            </w:pPr>
          </w:p>
          <w:p w:rsidR="002705C8" w:rsidRPr="009252FC" w:rsidRDefault="002705C8" w:rsidP="00E43FC0">
            <w:pPr>
              <w:pStyle w:val="Normale1"/>
              <w:rPr>
                <w:rFonts w:ascii="Arial" w:hAnsi="Arial" w:cs="Arial"/>
              </w:rPr>
            </w:pPr>
            <w:r w:rsidRPr="009252FC">
              <w:rPr>
                <w:rFonts w:ascii="Arial" w:hAnsi="Arial" w:cs="Arial"/>
                <w:color w:val="auto"/>
              </w:rPr>
              <w:t>Ricerca sui nomi delle parti delle posate</w:t>
            </w:r>
            <w:r>
              <w:rPr>
                <w:rFonts w:ascii="Arial" w:hAnsi="Arial" w:cs="Arial"/>
                <w:color w:val="auto"/>
              </w:rPr>
              <w:t>.</w:t>
            </w:r>
          </w:p>
          <w:p w:rsidR="002705C8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05C8" w:rsidRPr="00554BA9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554BA9">
              <w:rPr>
                <w:rFonts w:ascii="Arial" w:hAnsi="Arial" w:cs="Arial"/>
                <w:b/>
                <w:sz w:val="24"/>
                <w:szCs w:val="24"/>
              </w:rPr>
              <w:t>Per i più grandi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Ricerca sull’evoluzione storica delle posate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705C8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Indagine sui materiali usati nel tempo per le posate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705C8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705C8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Individuazione del materiale più adatto per realizzare posate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705C8" w:rsidRPr="009252FC" w:rsidRDefault="002705C8" w:rsidP="002705C8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FF6600"/>
          <w:left w:val="single" w:sz="4" w:space="0" w:color="FF6600"/>
          <w:bottom w:val="single" w:sz="4" w:space="0" w:color="FF6600"/>
          <w:right w:val="single" w:sz="4" w:space="0" w:color="FF6600"/>
          <w:insideH w:val="single" w:sz="4" w:space="0" w:color="FF6600"/>
          <w:insideV w:val="single" w:sz="4" w:space="0" w:color="FF6600"/>
        </w:tblBorders>
        <w:tblLook w:val="00A0"/>
      </w:tblPr>
      <w:tblGrid>
        <w:gridCol w:w="3510"/>
        <w:gridCol w:w="4962"/>
        <w:gridCol w:w="5953"/>
      </w:tblGrid>
      <w:tr w:rsidR="002705C8" w:rsidRPr="009252FC">
        <w:trPr>
          <w:trHeight w:val="3534"/>
        </w:trPr>
        <w:tc>
          <w:tcPr>
            <w:tcW w:w="3510" w:type="dxa"/>
          </w:tcPr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n. 9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(maggio 2019)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9252FC">
              <w:rPr>
                <w:rFonts w:ascii="Arial" w:hAnsi="Arial" w:cs="Arial"/>
                <w:b/>
                <w:sz w:val="24"/>
                <w:szCs w:val="24"/>
              </w:rPr>
              <w:t>Nodo: Controllo e retroazione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9252FC">
              <w:rPr>
                <w:rFonts w:ascii="Arial" w:hAnsi="Arial" w:cs="Arial"/>
                <w:b/>
                <w:sz w:val="24"/>
                <w:szCs w:val="24"/>
              </w:rPr>
              <w:t>Programmare con Makey Makey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05C8" w:rsidRPr="00554BA9" w:rsidRDefault="002705C8" w:rsidP="00E43FC0">
            <w:pPr>
              <w:spacing w:after="0"/>
              <w:rPr>
                <w:rFonts w:ascii="Arial" w:hAnsi="Arial" w:cs="Arial"/>
                <w:i/>
                <w:sz w:val="24"/>
                <w:szCs w:val="24"/>
              </w:rPr>
            </w:pPr>
            <w:r w:rsidRPr="00554BA9">
              <w:rPr>
                <w:rFonts w:ascii="Arial" w:hAnsi="Arial" w:cs="Arial"/>
                <w:i/>
                <w:sz w:val="24"/>
                <w:szCs w:val="24"/>
              </w:rPr>
              <w:t>Patrizio Vignola</w:t>
            </w:r>
          </w:p>
        </w:tc>
        <w:tc>
          <w:tcPr>
            <w:tcW w:w="4962" w:type="dxa"/>
            <w:shd w:val="clear" w:color="auto" w:fill="auto"/>
          </w:tcPr>
          <w:p w:rsidR="002705C8" w:rsidRPr="00554BA9" w:rsidRDefault="002705C8" w:rsidP="00E43FC0">
            <w:pPr>
              <w:pStyle w:val="Normale1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 xml:space="preserve">• </w:t>
            </w:r>
            <w:r w:rsidRPr="00554BA9">
              <w:rPr>
                <w:rFonts w:ascii="Arial" w:hAnsi="Arial" w:cs="Arial"/>
              </w:rPr>
              <w:t>Effettuare prove ed esperienze sulle proprietà dei materiali più comuni.</w:t>
            </w:r>
          </w:p>
          <w:p w:rsidR="002705C8" w:rsidRPr="009252FC" w:rsidRDefault="002705C8" w:rsidP="00E43FC0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•</w:t>
            </w:r>
            <w:r w:rsidRPr="009252FC">
              <w:rPr>
                <w:rFonts w:ascii="Arial" w:hAnsi="Arial" w:cs="Arial"/>
                <w:sz w:val="24"/>
                <w:szCs w:val="24"/>
              </w:rPr>
              <w:t xml:space="preserve"> Rappresentare i dati dell’osservazione attraverso tabelle, mappe, diagrammi, disegni, testi. </w:t>
            </w:r>
          </w:p>
          <w:p w:rsidR="002705C8" w:rsidRPr="009252FC" w:rsidRDefault="002705C8" w:rsidP="00E43FC0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• </w:t>
            </w:r>
            <w:r w:rsidRPr="009252FC">
              <w:rPr>
                <w:rFonts w:ascii="Arial" w:hAnsi="Arial" w:cs="Arial"/>
                <w:sz w:val="24"/>
                <w:szCs w:val="24"/>
              </w:rPr>
              <w:t>Pianificare la fabbricazione di un semplice oggetto elencando gli strumenti e i materiali necessari.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3" w:type="dxa"/>
            <w:shd w:val="clear" w:color="B6DDE8" w:fill="auto"/>
          </w:tcPr>
          <w:p w:rsidR="002705C8" w:rsidRPr="00554BA9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554BA9">
              <w:rPr>
                <w:rFonts w:ascii="Arial" w:hAnsi="Arial" w:cs="Arial"/>
                <w:b/>
                <w:sz w:val="24"/>
                <w:szCs w:val="24"/>
              </w:rPr>
              <w:t>Per i più piccoli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Presentazione di un kit Makey Makey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9252F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705C8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Collegamento tra l’alttività di gioco e il kit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705C8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705C8" w:rsidRPr="00554BA9" w:rsidRDefault="002705C8" w:rsidP="00E43FC0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554BA9">
              <w:rPr>
                <w:rFonts w:ascii="Arial" w:hAnsi="Arial" w:cs="Arial"/>
                <w:b/>
                <w:sz w:val="24"/>
                <w:szCs w:val="24"/>
              </w:rPr>
              <w:t>Per i più grandi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Presentazione di un kit Makey Makey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9252F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705C8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:rsidR="002705C8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252FC">
              <w:rPr>
                <w:rFonts w:ascii="Arial" w:hAnsi="Arial" w:cs="Arial"/>
                <w:sz w:val="24"/>
                <w:szCs w:val="24"/>
              </w:rPr>
              <w:t>Creazione di strumenti virtuali collegati ai sensori del kit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2705C8" w:rsidRPr="009252FC" w:rsidRDefault="002705C8" w:rsidP="00E43FC0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705C8" w:rsidRPr="009252FC" w:rsidRDefault="002705C8" w:rsidP="008B2557">
      <w:pPr>
        <w:spacing w:after="0"/>
        <w:rPr>
          <w:rFonts w:ascii="Arial" w:hAnsi="Arial" w:cs="Arial"/>
          <w:sz w:val="24"/>
          <w:szCs w:val="24"/>
        </w:rPr>
      </w:pPr>
    </w:p>
    <w:sectPr w:rsidR="002705C8" w:rsidRPr="009252FC" w:rsidSect="009252FC">
      <w:footerReference w:type="default" r:id="rId7"/>
      <w:pgSz w:w="16838" w:h="11906" w:orient="landscape"/>
      <w:pgMar w:top="1134" w:right="1417" w:bottom="1134" w:left="1134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6826" w:rsidRDefault="00906826" w:rsidP="00906826">
      <w:pPr>
        <w:spacing w:after="0" w:line="240" w:lineRule="auto"/>
      </w:pPr>
      <w:r>
        <w:separator/>
      </w:r>
    </w:p>
  </w:endnote>
  <w:endnote w:type="continuationSeparator" w:id="0">
    <w:p w:rsidR="00906826" w:rsidRDefault="00906826" w:rsidP="009068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altName w:val="Arial"/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6826" w:rsidRPr="00C80F1E" w:rsidRDefault="00906826" w:rsidP="00906826">
    <w:pPr>
      <w:pStyle w:val="Pidipagina"/>
      <w:ind w:right="360"/>
      <w:rPr>
        <w:rFonts w:ascii="Arial" w:hAnsi="Arial"/>
        <w:sz w:val="18"/>
      </w:rPr>
    </w:pPr>
    <w:r w:rsidRPr="00C80F1E">
      <w:rPr>
        <w:rFonts w:ascii="Arial" w:hAnsi="Arial"/>
        <w:sz w:val="18"/>
      </w:rPr>
      <w:t>© La Vita Scolastica 2018-2019 – Giunti Scuola Srl – Firenze 2018</w:t>
    </w:r>
  </w:p>
  <w:p w:rsidR="00906826" w:rsidRDefault="00906826">
    <w:pPr>
      <w:pStyle w:val="Pidipagina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6826" w:rsidRDefault="00906826" w:rsidP="00906826">
      <w:pPr>
        <w:spacing w:after="0" w:line="240" w:lineRule="auto"/>
      </w:pPr>
      <w:r>
        <w:separator/>
      </w:r>
    </w:p>
  </w:footnote>
  <w:footnote w:type="continuationSeparator" w:id="0">
    <w:p w:rsidR="00906826" w:rsidRDefault="00906826" w:rsidP="009068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E66DDD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singleLevel"/>
    <w:tmpl w:val="00000001"/>
    <w:name w:val="WW8Num1"/>
    <w:lvl w:ilvl="0">
      <w:start w:val="1"/>
      <w:numFmt w:val="bullet"/>
      <w:lvlText w:val="•"/>
      <w:lvlJc w:val="left"/>
      <w:pPr>
        <w:tabs>
          <w:tab w:val="num" w:pos="614"/>
        </w:tabs>
        <w:ind w:left="614" w:hanging="189"/>
      </w:pPr>
      <w:rPr>
        <w:rFonts w:ascii="Liberation Serif" w:hAnsi="Liberation Serif" w:cs="Wingding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u w:val="none"/>
        <w:vertAlign w:val="baseline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89"/>
        </w:tabs>
        <w:ind w:left="189" w:hanging="189"/>
      </w:pPr>
      <w:rPr>
        <w:rFonts w:ascii="Liberation Serif" w:hAnsi="Liberation Serif" w:cs="Wingding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u w:val="none"/>
        <w:vertAlign w:val="baseline"/>
      </w:rPr>
    </w:lvl>
  </w:abstractNum>
  <w:abstractNum w:abstractNumId="3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1C773CCA"/>
    <w:multiLevelType w:val="hybridMultilevel"/>
    <w:tmpl w:val="BF0CDE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Unicode M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Unicode MS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Unicode MS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FD662D"/>
    <w:multiLevelType w:val="hybridMultilevel"/>
    <w:tmpl w:val="28580E28"/>
    <w:lvl w:ilvl="0" w:tplc="FFFFFFFF">
      <w:start w:val="1"/>
      <w:numFmt w:val="bullet"/>
      <w:lvlText w:val="•"/>
      <w:lvlJc w:val="left"/>
      <w:pPr>
        <w:tabs>
          <w:tab w:val="num" w:pos="189"/>
        </w:tabs>
        <w:ind w:left="1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FFFFFFFF">
      <w:start w:val="1"/>
      <w:numFmt w:val="bullet"/>
      <w:lvlText w:val="•"/>
      <w:lvlJc w:val="left"/>
      <w:pPr>
        <w:tabs>
          <w:tab w:val="num" w:pos="789"/>
        </w:tabs>
        <w:ind w:left="7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FFFFFFFF">
      <w:start w:val="1"/>
      <w:numFmt w:val="bullet"/>
      <w:lvlText w:val="•"/>
      <w:lvlJc w:val="left"/>
      <w:pPr>
        <w:tabs>
          <w:tab w:val="num" w:pos="1389"/>
        </w:tabs>
        <w:ind w:left="13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FFFFFFFF">
      <w:start w:val="1"/>
      <w:numFmt w:val="bullet"/>
      <w:lvlText w:val="•"/>
      <w:lvlJc w:val="left"/>
      <w:pPr>
        <w:tabs>
          <w:tab w:val="num" w:pos="1989"/>
        </w:tabs>
        <w:ind w:left="19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FFFFFFFF">
      <w:start w:val="1"/>
      <w:numFmt w:val="bullet"/>
      <w:lvlText w:val="•"/>
      <w:lvlJc w:val="left"/>
      <w:pPr>
        <w:tabs>
          <w:tab w:val="num" w:pos="2589"/>
        </w:tabs>
        <w:ind w:left="25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FFFFFFF">
      <w:start w:val="1"/>
      <w:numFmt w:val="bullet"/>
      <w:lvlText w:val="•"/>
      <w:lvlJc w:val="left"/>
      <w:pPr>
        <w:tabs>
          <w:tab w:val="num" w:pos="3189"/>
        </w:tabs>
        <w:ind w:left="31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FFFFFFF">
      <w:start w:val="1"/>
      <w:numFmt w:val="bullet"/>
      <w:lvlText w:val="•"/>
      <w:lvlJc w:val="left"/>
      <w:pPr>
        <w:tabs>
          <w:tab w:val="num" w:pos="3789"/>
        </w:tabs>
        <w:ind w:left="37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FFFFFFF">
      <w:start w:val="1"/>
      <w:numFmt w:val="bullet"/>
      <w:lvlText w:val="•"/>
      <w:lvlJc w:val="left"/>
      <w:pPr>
        <w:tabs>
          <w:tab w:val="num" w:pos="4389"/>
        </w:tabs>
        <w:ind w:left="43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FFFFFFFF">
      <w:start w:val="1"/>
      <w:numFmt w:val="bullet"/>
      <w:lvlText w:val="•"/>
      <w:lvlJc w:val="left"/>
      <w:pPr>
        <w:tabs>
          <w:tab w:val="num" w:pos="4989"/>
        </w:tabs>
        <w:ind w:left="49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6">
    <w:nsid w:val="2AF00250"/>
    <w:multiLevelType w:val="hybridMultilevel"/>
    <w:tmpl w:val="ABE4BF44"/>
    <w:lvl w:ilvl="0" w:tplc="FFFFFFFF">
      <w:start w:val="1"/>
      <w:numFmt w:val="bullet"/>
      <w:lvlText w:val="-"/>
      <w:lvlJc w:val="left"/>
      <w:pPr>
        <w:tabs>
          <w:tab w:val="num" w:pos="189"/>
        </w:tabs>
        <w:ind w:left="1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FFFFFFFF">
      <w:start w:val="1"/>
      <w:numFmt w:val="bullet"/>
      <w:lvlText w:val="•"/>
      <w:lvlJc w:val="left"/>
      <w:pPr>
        <w:tabs>
          <w:tab w:val="num" w:pos="789"/>
        </w:tabs>
        <w:ind w:left="7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2" w:tplc="FFFFFFFF">
      <w:start w:val="1"/>
      <w:numFmt w:val="bullet"/>
      <w:lvlText w:val="•"/>
      <w:lvlJc w:val="left"/>
      <w:pPr>
        <w:tabs>
          <w:tab w:val="num" w:pos="1389"/>
        </w:tabs>
        <w:ind w:left="13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3" w:tplc="FFFFFFFF">
      <w:start w:val="1"/>
      <w:numFmt w:val="bullet"/>
      <w:lvlText w:val="•"/>
      <w:lvlJc w:val="left"/>
      <w:pPr>
        <w:tabs>
          <w:tab w:val="num" w:pos="1989"/>
        </w:tabs>
        <w:ind w:left="19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4" w:tplc="FFFFFFFF">
      <w:start w:val="1"/>
      <w:numFmt w:val="bullet"/>
      <w:lvlText w:val="•"/>
      <w:lvlJc w:val="left"/>
      <w:pPr>
        <w:tabs>
          <w:tab w:val="num" w:pos="2589"/>
        </w:tabs>
        <w:ind w:left="25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5" w:tplc="FFFFFFFF">
      <w:start w:val="1"/>
      <w:numFmt w:val="bullet"/>
      <w:lvlText w:val="•"/>
      <w:lvlJc w:val="left"/>
      <w:pPr>
        <w:tabs>
          <w:tab w:val="num" w:pos="3189"/>
        </w:tabs>
        <w:ind w:left="31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6" w:tplc="FFFFFFFF">
      <w:start w:val="1"/>
      <w:numFmt w:val="bullet"/>
      <w:lvlText w:val="•"/>
      <w:lvlJc w:val="left"/>
      <w:pPr>
        <w:tabs>
          <w:tab w:val="num" w:pos="3789"/>
        </w:tabs>
        <w:ind w:left="37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7" w:tplc="FFFFFFFF">
      <w:start w:val="1"/>
      <w:numFmt w:val="bullet"/>
      <w:lvlText w:val="•"/>
      <w:lvlJc w:val="left"/>
      <w:pPr>
        <w:tabs>
          <w:tab w:val="num" w:pos="4389"/>
        </w:tabs>
        <w:ind w:left="43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  <w:lvl w:ilvl="8" w:tplc="FFFFFFFF">
      <w:start w:val="1"/>
      <w:numFmt w:val="bullet"/>
      <w:lvlText w:val="•"/>
      <w:lvlJc w:val="left"/>
      <w:pPr>
        <w:tabs>
          <w:tab w:val="num" w:pos="4989"/>
        </w:tabs>
        <w:ind w:left="4989" w:hanging="189"/>
      </w:pPr>
      <w:rPr>
        <w:rFonts w:hAnsi="Arial Unicode MS"/>
        <w:b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u w:val="none"/>
        <w:effect w:val="none"/>
        <w:vertAlign w:val="baseline"/>
      </w:rPr>
    </w:lvl>
  </w:abstractNum>
  <w:abstractNum w:abstractNumId="7">
    <w:nsid w:val="3EF86138"/>
    <w:multiLevelType w:val="hybridMultilevel"/>
    <w:tmpl w:val="A420FA44"/>
    <w:lvl w:ilvl="0" w:tplc="EA7056DC">
      <w:numFmt w:val="bullet"/>
      <w:lvlText w:val="-"/>
      <w:lvlJc w:val="left"/>
      <w:pPr>
        <w:ind w:left="720" w:hanging="360"/>
      </w:pPr>
      <w:rPr>
        <w:rFonts w:ascii="Arial" w:eastAsia="Arial Unicode MS" w:hAnsi="Arial" w:cs="Arial Unicode MS" w:hint="default"/>
        <w:color w:val="FF000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B14113"/>
    <w:multiLevelType w:val="hybridMultilevel"/>
    <w:tmpl w:val="2D9C0FE4"/>
    <w:lvl w:ilvl="0" w:tplc="CEEAA3C4">
      <w:numFmt w:val="bullet"/>
      <w:lvlText w:val="-"/>
      <w:lvlJc w:val="left"/>
      <w:pPr>
        <w:ind w:left="720" w:hanging="360"/>
      </w:pPr>
      <w:rPr>
        <w:rFonts w:ascii="Arial" w:eastAsia="Cambria" w:hAnsi="Arial" w:cs="Arial Unicode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3407A9"/>
    <w:multiLevelType w:val="multilevel"/>
    <w:tmpl w:val="0E38F3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b/>
        <w:color w:val="0000FF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/>
        <w:color w:val="0000FF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b/>
        <w:color w:val="0000FF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/>
        <w:color w:val="0000FF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b/>
        <w:color w:val="0000FF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/>
        <w:color w:val="0000FF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b/>
        <w:color w:val="0000FF"/>
      </w:rPr>
    </w:lvl>
  </w:abstractNum>
  <w:abstractNum w:abstractNumId="10">
    <w:nsid w:val="68A70F8C"/>
    <w:multiLevelType w:val="hybridMultilevel"/>
    <w:tmpl w:val="63F638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B754690"/>
    <w:multiLevelType w:val="hybridMultilevel"/>
    <w:tmpl w:val="AF9EEB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5"/>
    <w:lvlOverride w:ilvl="0">
      <w:lvl w:ilvl="0" w:tplc="FFFFFFFF">
        <w:start w:val="1"/>
        <w:numFmt w:val="bullet"/>
        <w:lvlText w:val="•"/>
        <w:lvlJc w:val="left"/>
        <w:pPr>
          <w:tabs>
            <w:tab w:val="num" w:pos="189"/>
          </w:tabs>
          <w:ind w:left="1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1">
      <w:lvl w:ilvl="1" w:tplc="FFFFFFFF">
        <w:start w:val="1"/>
        <w:numFmt w:val="bullet"/>
        <w:lvlText w:val="•"/>
        <w:lvlJc w:val="left"/>
        <w:pPr>
          <w:tabs>
            <w:tab w:val="num" w:pos="789"/>
          </w:tabs>
          <w:ind w:left="7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2">
      <w:lvl w:ilvl="2" w:tplc="FFFFFFFF">
        <w:start w:val="1"/>
        <w:numFmt w:val="bullet"/>
        <w:lvlText w:val="•"/>
        <w:lvlJc w:val="left"/>
        <w:pPr>
          <w:tabs>
            <w:tab w:val="num" w:pos="1389"/>
          </w:tabs>
          <w:ind w:left="13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3">
      <w:lvl w:ilvl="3" w:tplc="FFFFFFFF">
        <w:start w:val="1"/>
        <w:numFmt w:val="bullet"/>
        <w:lvlText w:val="•"/>
        <w:lvlJc w:val="left"/>
        <w:pPr>
          <w:tabs>
            <w:tab w:val="num" w:pos="1989"/>
          </w:tabs>
          <w:ind w:left="19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4">
      <w:lvl w:ilvl="4" w:tplc="FFFFFFFF">
        <w:start w:val="1"/>
        <w:numFmt w:val="bullet"/>
        <w:lvlText w:val="•"/>
        <w:lvlJc w:val="left"/>
        <w:pPr>
          <w:tabs>
            <w:tab w:val="num" w:pos="2589"/>
          </w:tabs>
          <w:ind w:left="25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5">
      <w:lvl w:ilvl="5" w:tplc="FFFFFFFF">
        <w:start w:val="1"/>
        <w:numFmt w:val="bullet"/>
        <w:lvlText w:val="•"/>
        <w:lvlJc w:val="left"/>
        <w:pPr>
          <w:tabs>
            <w:tab w:val="num" w:pos="3189"/>
          </w:tabs>
          <w:ind w:left="31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6">
      <w:lvl w:ilvl="6" w:tplc="FFFFFFFF">
        <w:start w:val="1"/>
        <w:numFmt w:val="bullet"/>
        <w:lvlText w:val="•"/>
        <w:lvlJc w:val="left"/>
        <w:pPr>
          <w:tabs>
            <w:tab w:val="num" w:pos="3789"/>
          </w:tabs>
          <w:ind w:left="37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7">
      <w:lvl w:ilvl="7" w:tplc="FFFFFFFF">
        <w:start w:val="1"/>
        <w:numFmt w:val="bullet"/>
        <w:lvlText w:val="•"/>
        <w:lvlJc w:val="left"/>
        <w:pPr>
          <w:tabs>
            <w:tab w:val="num" w:pos="4389"/>
          </w:tabs>
          <w:ind w:left="43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8">
      <w:lvl w:ilvl="8" w:tplc="FFFFFFFF">
        <w:start w:val="1"/>
        <w:numFmt w:val="bullet"/>
        <w:lvlText w:val="•"/>
        <w:lvlJc w:val="left"/>
        <w:pPr>
          <w:tabs>
            <w:tab w:val="num" w:pos="4989"/>
          </w:tabs>
          <w:ind w:left="49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</w:num>
  <w:num w:numId="6">
    <w:abstractNumId w:val="5"/>
  </w:num>
  <w:num w:numId="7">
    <w:abstractNumId w:val="7"/>
  </w:num>
  <w:num w:numId="8">
    <w:abstractNumId w:val="5"/>
    <w:lvlOverride w:ilvl="0">
      <w:lvl w:ilvl="0" w:tplc="FFFFFFFF">
        <w:start w:val="1"/>
        <w:numFmt w:val="bullet"/>
        <w:lvlText w:val="•"/>
        <w:lvlJc w:val="left"/>
        <w:pPr>
          <w:tabs>
            <w:tab w:val="num" w:pos="189"/>
          </w:tabs>
          <w:ind w:left="1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1">
      <w:lvl w:ilvl="1" w:tplc="FFFFFFFF" w:tentative="1">
        <w:start w:val="1"/>
        <w:numFmt w:val="bullet"/>
        <w:lvlText w:val="o"/>
        <w:lvlJc w:val="left"/>
        <w:pPr>
          <w:ind w:left="1440" w:hanging="360"/>
        </w:pPr>
        <w:rPr>
          <w:rFonts w:ascii="Courier New" w:hAnsi="Courier New" w:cs="Symbol" w:hint="default"/>
        </w:rPr>
      </w:lvl>
    </w:lvlOverride>
    <w:lvlOverride w:ilvl="2">
      <w:lvl w:ilvl="2" w:tplc="FFFFFFFF" w:tentative="1">
        <w:start w:val="1"/>
        <w:numFmt w:val="bullet"/>
        <w:lvlText w:val=""/>
        <w:lvlJc w:val="left"/>
        <w:pPr>
          <w:ind w:left="2160" w:hanging="360"/>
        </w:pPr>
        <w:rPr>
          <w:rFonts w:ascii="Wingdings" w:hAnsi="Wingdings" w:hint="default"/>
        </w:rPr>
      </w:lvl>
    </w:lvlOverride>
    <w:lvlOverride w:ilvl="3">
      <w:lvl w:ilvl="3" w:tplc="FFFFFFFF" w:tentative="1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 w:tplc="FFFFFFFF" w:tentative="1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Symbol" w:hint="default"/>
        </w:rPr>
      </w:lvl>
    </w:lvlOverride>
    <w:lvlOverride w:ilvl="5">
      <w:lvl w:ilvl="5" w:tplc="FFFFFFFF" w:tentative="1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 w:tplc="FFFFFFFF" w:tentative="1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 w:tplc="FFFFFFFF" w:tentative="1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Symbol" w:hint="default"/>
        </w:rPr>
      </w:lvl>
    </w:lvlOverride>
    <w:lvlOverride w:ilvl="8">
      <w:lvl w:ilvl="8" w:tplc="FFFFFFFF" w:tentative="1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9">
    <w:abstractNumId w:val="5"/>
    <w:lvlOverride w:ilvl="0">
      <w:lvl w:ilvl="0" w:tplc="FFFFFFFF">
        <w:start w:val="1"/>
        <w:numFmt w:val="bullet"/>
        <w:lvlText w:val="-"/>
        <w:lvlJc w:val="left"/>
        <w:pPr>
          <w:tabs>
            <w:tab w:val="num" w:pos="189"/>
          </w:tabs>
          <w:ind w:left="1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1">
      <w:lvl w:ilvl="1" w:tplc="FFFFFFFF">
        <w:start w:val="1"/>
        <w:numFmt w:val="bullet"/>
        <w:lvlText w:val="-"/>
        <w:lvlJc w:val="left"/>
        <w:pPr>
          <w:tabs>
            <w:tab w:val="num" w:pos="789"/>
          </w:tabs>
          <w:ind w:left="7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2">
      <w:lvl w:ilvl="2" w:tplc="FFFFFFFF">
        <w:start w:val="1"/>
        <w:numFmt w:val="bullet"/>
        <w:lvlText w:val="-"/>
        <w:lvlJc w:val="left"/>
        <w:pPr>
          <w:tabs>
            <w:tab w:val="num" w:pos="1389"/>
          </w:tabs>
          <w:ind w:left="13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3">
      <w:lvl w:ilvl="3" w:tplc="FFFFFFFF">
        <w:start w:val="1"/>
        <w:numFmt w:val="bullet"/>
        <w:lvlText w:val="-"/>
        <w:lvlJc w:val="left"/>
        <w:pPr>
          <w:tabs>
            <w:tab w:val="num" w:pos="1989"/>
          </w:tabs>
          <w:ind w:left="19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4">
      <w:lvl w:ilvl="4" w:tplc="FFFFFFFF">
        <w:start w:val="1"/>
        <w:numFmt w:val="bullet"/>
        <w:lvlText w:val="-"/>
        <w:lvlJc w:val="left"/>
        <w:pPr>
          <w:tabs>
            <w:tab w:val="num" w:pos="2589"/>
          </w:tabs>
          <w:ind w:left="25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5">
      <w:lvl w:ilvl="5" w:tplc="FFFFFFFF">
        <w:start w:val="1"/>
        <w:numFmt w:val="bullet"/>
        <w:lvlText w:val="-"/>
        <w:lvlJc w:val="left"/>
        <w:pPr>
          <w:tabs>
            <w:tab w:val="num" w:pos="3189"/>
          </w:tabs>
          <w:ind w:left="31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6">
      <w:lvl w:ilvl="6" w:tplc="FFFFFFFF">
        <w:start w:val="1"/>
        <w:numFmt w:val="bullet"/>
        <w:lvlText w:val="-"/>
        <w:lvlJc w:val="left"/>
        <w:pPr>
          <w:tabs>
            <w:tab w:val="num" w:pos="3789"/>
          </w:tabs>
          <w:ind w:left="37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7">
      <w:lvl w:ilvl="7" w:tplc="FFFFFFFF">
        <w:start w:val="1"/>
        <w:numFmt w:val="bullet"/>
        <w:lvlText w:val="-"/>
        <w:lvlJc w:val="left"/>
        <w:pPr>
          <w:tabs>
            <w:tab w:val="num" w:pos="4389"/>
          </w:tabs>
          <w:ind w:left="43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8">
      <w:lvl w:ilvl="8" w:tplc="FFFFFFFF">
        <w:start w:val="1"/>
        <w:numFmt w:val="bullet"/>
        <w:lvlText w:val="-"/>
        <w:lvlJc w:val="left"/>
        <w:pPr>
          <w:tabs>
            <w:tab w:val="num" w:pos="4989"/>
          </w:tabs>
          <w:ind w:left="49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</w:num>
  <w:num w:numId="10">
    <w:abstractNumId w:val="6"/>
  </w:num>
  <w:num w:numId="11">
    <w:abstractNumId w:val="11"/>
  </w:num>
  <w:num w:numId="12">
    <w:abstractNumId w:val="4"/>
  </w:num>
  <w:num w:numId="13">
    <w:abstractNumId w:val="8"/>
  </w:num>
  <w:num w:numId="14">
    <w:abstractNumId w:val="10"/>
  </w:num>
  <w:num w:numId="15">
    <w:abstractNumId w:val="9"/>
  </w:num>
  <w:num w:numId="16">
    <w:abstractNumId w:val="5"/>
    <w:lvlOverride w:ilvl="0">
      <w:lvl w:ilvl="0" w:tplc="FFFFFFFF">
        <w:start w:val="1"/>
        <w:numFmt w:val="bullet"/>
        <w:lvlText w:val="•"/>
        <w:lvlJc w:val="left"/>
        <w:pPr>
          <w:tabs>
            <w:tab w:val="num" w:pos="189"/>
          </w:tabs>
          <w:ind w:left="189" w:hanging="189"/>
        </w:pPr>
        <w:rPr>
          <w:rFonts w:hAnsi="Arial Unicode MS"/>
          <w:b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u w:val="none"/>
          <w:effect w:val="none"/>
          <w:vertAlign w:val="baseline"/>
        </w:rPr>
      </w:lvl>
    </w:lvlOverride>
    <w:lvlOverride w:ilvl="1">
      <w:lvl w:ilvl="1" w:tplc="FFFFFFFF" w:tentative="1">
        <w:start w:val="1"/>
        <w:numFmt w:val="bullet"/>
        <w:lvlText w:val="o"/>
        <w:lvlJc w:val="left"/>
        <w:pPr>
          <w:ind w:left="1440" w:hanging="360"/>
        </w:pPr>
        <w:rPr>
          <w:rFonts w:ascii="Courier New" w:hAnsi="Courier New" w:cs="Arial" w:hint="default"/>
        </w:rPr>
      </w:lvl>
    </w:lvlOverride>
    <w:lvlOverride w:ilvl="2">
      <w:lvl w:ilvl="2" w:tplc="FFFFFFFF" w:tentative="1">
        <w:start w:val="1"/>
        <w:numFmt w:val="bullet"/>
        <w:lvlText w:val=""/>
        <w:lvlJc w:val="left"/>
        <w:pPr>
          <w:ind w:left="2160" w:hanging="360"/>
        </w:pPr>
        <w:rPr>
          <w:rFonts w:ascii="Wingdings" w:hAnsi="Wingdings" w:hint="default"/>
        </w:rPr>
      </w:lvl>
    </w:lvlOverride>
    <w:lvlOverride w:ilvl="3">
      <w:lvl w:ilvl="3" w:tplc="FFFFFFFF" w:tentative="1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hint="default"/>
        </w:rPr>
      </w:lvl>
    </w:lvlOverride>
    <w:lvlOverride w:ilvl="4">
      <w:lvl w:ilvl="4" w:tplc="FFFFFFFF" w:tentative="1">
        <w:start w:val="1"/>
        <w:numFmt w:val="bullet"/>
        <w:lvlText w:val="o"/>
        <w:lvlJc w:val="left"/>
        <w:pPr>
          <w:ind w:left="3600" w:hanging="360"/>
        </w:pPr>
        <w:rPr>
          <w:rFonts w:ascii="Courier New" w:hAnsi="Courier New" w:cs="Arial" w:hint="default"/>
        </w:rPr>
      </w:lvl>
    </w:lvlOverride>
    <w:lvlOverride w:ilvl="5">
      <w:lvl w:ilvl="5" w:tplc="FFFFFFFF" w:tentative="1">
        <w:start w:val="1"/>
        <w:numFmt w:val="bullet"/>
        <w:lvlText w:val=""/>
        <w:lvlJc w:val="left"/>
        <w:pPr>
          <w:ind w:left="4320" w:hanging="360"/>
        </w:pPr>
        <w:rPr>
          <w:rFonts w:ascii="Wingdings" w:hAnsi="Wingdings" w:hint="default"/>
        </w:rPr>
      </w:lvl>
    </w:lvlOverride>
    <w:lvlOverride w:ilvl="6">
      <w:lvl w:ilvl="6" w:tplc="FFFFFFFF" w:tentative="1">
        <w:start w:val="1"/>
        <w:numFmt w:val="bullet"/>
        <w:lvlText w:val=""/>
        <w:lvlJc w:val="left"/>
        <w:pPr>
          <w:ind w:left="5040" w:hanging="360"/>
        </w:pPr>
        <w:rPr>
          <w:rFonts w:ascii="Symbol" w:hAnsi="Symbol" w:hint="default"/>
        </w:rPr>
      </w:lvl>
    </w:lvlOverride>
    <w:lvlOverride w:ilvl="7">
      <w:lvl w:ilvl="7" w:tplc="FFFFFFFF" w:tentative="1">
        <w:start w:val="1"/>
        <w:numFmt w:val="bullet"/>
        <w:lvlText w:val="o"/>
        <w:lvlJc w:val="left"/>
        <w:pPr>
          <w:ind w:left="5760" w:hanging="360"/>
        </w:pPr>
        <w:rPr>
          <w:rFonts w:ascii="Courier New" w:hAnsi="Courier New" w:cs="Arial" w:hint="default"/>
        </w:rPr>
      </w:lvl>
    </w:lvlOverride>
    <w:lvlOverride w:ilvl="8">
      <w:lvl w:ilvl="8" w:tplc="FFFFFFFF" w:tentative="1">
        <w:start w:val="1"/>
        <w:numFmt w:val="bullet"/>
        <w:lvlText w:val=""/>
        <w:lvlJc w:val="left"/>
        <w:pPr>
          <w:ind w:left="6480" w:hanging="360"/>
        </w:pPr>
        <w:rPr>
          <w:rFonts w:ascii="Wingdings" w:hAnsi="Wingdings" w:hint="default"/>
        </w:rPr>
      </w:lvl>
    </w:lvlOverride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701"/>
  <w:doNotTrackMoves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728DA"/>
    <w:rsid w:val="002705C8"/>
    <w:rsid w:val="0044124A"/>
    <w:rsid w:val="004728DA"/>
    <w:rsid w:val="00554BA9"/>
    <w:rsid w:val="006C5D78"/>
    <w:rsid w:val="008B2557"/>
    <w:rsid w:val="008E7319"/>
    <w:rsid w:val="00906826"/>
    <w:rsid w:val="009252FC"/>
    <w:rsid w:val="009B2297"/>
    <w:rsid w:val="00AF2AB9"/>
    <w:rsid w:val="00C9626D"/>
    <w:rsid w:val="00D058FA"/>
    <w:rsid w:val="00E746E9"/>
    <w:rsid w:val="00E90B80"/>
    <w:rsid w:val="00F67674"/>
  </w:rsids>
  <m:mathPr>
    <m:mathFont m:val="OpenSymbol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e">
    <w:name w:val="Normal"/>
    <w:qFormat/>
    <w:rsid w:val="00E90B80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Caratterepredefinitoparagrafo">
    <w:name w:val="Default Paragraph Font"/>
    <w:semiHidden/>
    <w:unhideWhenUsed/>
  </w:style>
  <w:style w:type="table" w:default="1" w:styleId="Tabellanorma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  <w:unhideWhenUsed/>
  </w:style>
  <w:style w:type="character" w:customStyle="1" w:styleId="WW8Num1z0">
    <w:name w:val="WW8Num1z0"/>
    <w:rsid w:val="00E90B80"/>
    <w:rPr>
      <w:rFonts w:ascii="Liberation Serif" w:hAnsi="Liberation Serif" w:cs="Arial Unicode MS"/>
      <w:b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E90B80"/>
    <w:rPr>
      <w:rFonts w:ascii="Liberation Serif" w:hAnsi="Liberation Serif" w:cs="Arial Unicode MS"/>
      <w:b/>
      <w:caps w:val="0"/>
      <w:smallCaps w:val="0"/>
      <w:strike w:val="0"/>
      <w:dstrike w:val="0"/>
      <w:color w:val="FF0000"/>
      <w:spacing w:val="0"/>
      <w:w w:val="100"/>
      <w:kern w:val="0"/>
      <w:position w:val="0"/>
      <w:sz w:val="24"/>
      <w:u w:val="none"/>
      <w:vertAlign w:val="baseline"/>
    </w:rPr>
  </w:style>
  <w:style w:type="character" w:customStyle="1" w:styleId="WW8Num3z0">
    <w:name w:val="WW8Num3z0"/>
    <w:rsid w:val="00E90B80"/>
  </w:style>
  <w:style w:type="character" w:customStyle="1" w:styleId="WW8Num3z1">
    <w:name w:val="WW8Num3z1"/>
    <w:rsid w:val="00E90B80"/>
  </w:style>
  <w:style w:type="character" w:customStyle="1" w:styleId="WW8Num3z2">
    <w:name w:val="WW8Num3z2"/>
    <w:rsid w:val="00E90B80"/>
  </w:style>
  <w:style w:type="character" w:customStyle="1" w:styleId="WW8Num3z3">
    <w:name w:val="WW8Num3z3"/>
    <w:rsid w:val="00E90B80"/>
  </w:style>
  <w:style w:type="character" w:customStyle="1" w:styleId="WW8Num3z4">
    <w:name w:val="WW8Num3z4"/>
    <w:rsid w:val="00E90B80"/>
  </w:style>
  <w:style w:type="character" w:customStyle="1" w:styleId="WW8Num3z5">
    <w:name w:val="WW8Num3z5"/>
    <w:rsid w:val="00E90B80"/>
  </w:style>
  <w:style w:type="character" w:customStyle="1" w:styleId="WW8Num3z6">
    <w:name w:val="WW8Num3z6"/>
    <w:rsid w:val="00E90B80"/>
  </w:style>
  <w:style w:type="character" w:customStyle="1" w:styleId="WW8Num3z7">
    <w:name w:val="WW8Num3z7"/>
    <w:rsid w:val="00E90B80"/>
  </w:style>
  <w:style w:type="character" w:customStyle="1" w:styleId="WW8Num3z8">
    <w:name w:val="WW8Num3z8"/>
    <w:rsid w:val="00E90B80"/>
  </w:style>
  <w:style w:type="character" w:customStyle="1" w:styleId="WW8NumSt2z0">
    <w:name w:val="WW8NumSt2z0"/>
    <w:rsid w:val="00E90B80"/>
    <w:rPr>
      <w:rFonts w:ascii="Arial" w:hAnsi="Arial" w:cs="Arial Unicode MS"/>
      <w:b/>
      <w:caps w:val="0"/>
      <w:smallCaps w:val="0"/>
      <w:strike w:val="0"/>
      <w:dstrike w:val="0"/>
      <w:color w:val="FF0000"/>
      <w:spacing w:val="0"/>
      <w:w w:val="100"/>
      <w:kern w:val="0"/>
      <w:position w:val="0"/>
      <w:sz w:val="24"/>
      <w:u w:val="none"/>
      <w:vertAlign w:val="baseline"/>
    </w:rPr>
  </w:style>
  <w:style w:type="character" w:customStyle="1" w:styleId="WW8NumSt3z0">
    <w:name w:val="WW8NumSt3z0"/>
    <w:rsid w:val="00E90B80"/>
    <w:rPr>
      <w:rFonts w:cs="Arial Unicode MS"/>
      <w:b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u w:val="none"/>
      <w:vertAlign w:val="baseline"/>
    </w:rPr>
  </w:style>
  <w:style w:type="character" w:customStyle="1" w:styleId="Carpredefinitoparagrafo1">
    <w:name w:val="Car. predefinito paragrafo1"/>
    <w:rsid w:val="00E90B80"/>
  </w:style>
  <w:style w:type="character" w:styleId="Collegamentoipertestuale">
    <w:name w:val="Hyperlink"/>
    <w:rsid w:val="00E90B80"/>
    <w:rPr>
      <w:color w:val="000080"/>
      <w:u w:val="single"/>
    </w:rPr>
  </w:style>
  <w:style w:type="paragraph" w:customStyle="1" w:styleId="Titolo1">
    <w:name w:val="Titolo1"/>
    <w:basedOn w:val="Normale"/>
    <w:next w:val="Corpodeltesto"/>
    <w:rsid w:val="00E90B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ltesto">
    <w:name w:val="Body Text"/>
    <w:basedOn w:val="Normale"/>
    <w:rsid w:val="00E90B80"/>
    <w:pPr>
      <w:spacing w:after="140"/>
    </w:pPr>
  </w:style>
  <w:style w:type="paragraph" w:styleId="Elenco">
    <w:name w:val="List"/>
    <w:basedOn w:val="Corpodeltesto"/>
    <w:rsid w:val="00E90B80"/>
    <w:rPr>
      <w:rFonts w:cs="Arial"/>
    </w:rPr>
  </w:style>
  <w:style w:type="paragraph" w:styleId="Didascalia">
    <w:name w:val="caption"/>
    <w:basedOn w:val="Normale"/>
    <w:qFormat/>
    <w:rsid w:val="00E90B8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rsid w:val="00E90B80"/>
    <w:pPr>
      <w:suppressLineNumbers/>
    </w:pPr>
    <w:rPr>
      <w:rFonts w:cs="Arial"/>
    </w:rPr>
  </w:style>
  <w:style w:type="paragraph" w:customStyle="1" w:styleId="Normale1">
    <w:name w:val="Normale1"/>
    <w:uiPriority w:val="99"/>
    <w:rsid w:val="00E90B80"/>
    <w:pPr>
      <w:suppressAutoHyphens/>
    </w:pPr>
    <w:rPr>
      <w:rFonts w:eastAsia="Arial Unicode MS" w:cs="Arial Unicode MS"/>
      <w:color w:val="000000"/>
      <w:sz w:val="24"/>
      <w:szCs w:val="24"/>
      <w:lang w:eastAsia="zh-CN"/>
    </w:rPr>
  </w:style>
  <w:style w:type="paragraph" w:customStyle="1" w:styleId="Contenutotabella">
    <w:name w:val="Contenuto tabella"/>
    <w:basedOn w:val="Normale"/>
    <w:rsid w:val="00E90B80"/>
    <w:pPr>
      <w:suppressLineNumbers/>
    </w:pPr>
  </w:style>
  <w:style w:type="paragraph" w:customStyle="1" w:styleId="Titolotabella">
    <w:name w:val="Titolo tabella"/>
    <w:basedOn w:val="Contenutotabella"/>
    <w:rsid w:val="00E90B80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812084"/>
    <w:rPr>
      <w:rFonts w:ascii="Cambria" w:eastAsia="Cambria" w:hAnsi="Cambria"/>
      <w:sz w:val="24"/>
      <w:szCs w:val="24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semiHidden/>
    <w:rsid w:val="00812084"/>
    <w:pPr>
      <w:tabs>
        <w:tab w:val="center" w:pos="4819"/>
        <w:tab w:val="right" w:pos="9638"/>
      </w:tabs>
      <w:suppressAutoHyphens w:val="0"/>
      <w:spacing w:after="0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atterepredefinitoparagrafo"/>
    <w:link w:val="Intestazione"/>
    <w:semiHidden/>
    <w:rsid w:val="00812084"/>
    <w:rPr>
      <w:rFonts w:eastAsia="Calibri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12084"/>
    <w:pPr>
      <w:suppressAutoHyphens w:val="0"/>
      <w:spacing w:after="0" w:line="240" w:lineRule="auto"/>
      <w:ind w:left="720"/>
      <w:contextualSpacing/>
    </w:pPr>
    <w:rPr>
      <w:sz w:val="24"/>
      <w:szCs w:val="24"/>
      <w:lang w:eastAsia="en-US"/>
    </w:rPr>
  </w:style>
  <w:style w:type="paragraph" w:styleId="Pidipagina">
    <w:name w:val="footer"/>
    <w:basedOn w:val="Normale"/>
    <w:link w:val="PidipaginaCarattere"/>
    <w:unhideWhenUsed/>
    <w:rsid w:val="0090682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rsid w:val="00906826"/>
    <w:rPr>
      <w:rFonts w:ascii="Calibri" w:eastAsia="Calibri" w:hAnsi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Liberation Serif" w:hAnsi="Liberation Serif" w:cs="Arial Unicode MS"/>
      <w:b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z0">
    <w:name w:val="WW8Num2z0"/>
    <w:rPr>
      <w:rFonts w:ascii="Liberation Serif" w:hAnsi="Liberation Serif" w:cs="Arial Unicode MS"/>
      <w:b/>
      <w:caps w:val="0"/>
      <w:smallCaps w:val="0"/>
      <w:strike w:val="0"/>
      <w:dstrike w:val="0"/>
      <w:color w:val="FF0000"/>
      <w:spacing w:val="0"/>
      <w:w w:val="100"/>
      <w:kern w:val="0"/>
      <w:position w:val="0"/>
      <w:sz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St2z0">
    <w:name w:val="WW8NumSt2z0"/>
    <w:rPr>
      <w:rFonts w:ascii="Arial" w:hAnsi="Arial" w:cs="Arial Unicode MS"/>
      <w:b/>
      <w:caps w:val="0"/>
      <w:smallCaps w:val="0"/>
      <w:strike w:val="0"/>
      <w:dstrike w:val="0"/>
      <w:color w:val="FF0000"/>
      <w:spacing w:val="0"/>
      <w:w w:val="100"/>
      <w:kern w:val="0"/>
      <w:position w:val="0"/>
      <w:sz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St3z0">
    <w:name w:val="WW8NumSt3z0"/>
    <w:rPr>
      <w:rFonts w:cs="Arial Unicode MS"/>
      <w:b/>
      <w:caps w:val="0"/>
      <w:smallCaps w:val="0"/>
      <w:strike w:val="0"/>
      <w:dstrike w:val="0"/>
      <w:color w:val="000000"/>
      <w:spacing w:val="0"/>
      <w:w w:val="100"/>
      <w:kern w:val="0"/>
      <w:position w:val="0"/>
      <w:sz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Carpredefinitoparagrafo1">
    <w:name w:val="Car. predefinito paragrafo1"/>
  </w:style>
  <w:style w:type="character" w:styleId="Hyperlink">
    <w:name w:val="Hyperlink"/>
    <w:rPr>
      <w:color w:val="000080"/>
      <w:u w:val="single"/>
    </w:rPr>
  </w:style>
  <w:style w:type="paragraph" w:customStyle="1" w:styleId="Titolo1">
    <w:name w:val="Titolo1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"/>
    <w:pPr>
      <w:suppressLineNumbers/>
    </w:pPr>
    <w:rPr>
      <w:rFonts w:cs="Arial"/>
    </w:rPr>
  </w:style>
  <w:style w:type="paragraph" w:customStyle="1" w:styleId="Normale1">
    <w:name w:val="Normale1"/>
    <w:pPr>
      <w:suppressAutoHyphens/>
    </w:pPr>
    <w:rPr>
      <w:rFonts w:eastAsia="Arial Unicode MS" w:cs="Arial Unicode MS"/>
      <w:color w:val="000000"/>
      <w:sz w:val="24"/>
      <w:szCs w:val="24"/>
      <w:lang w:eastAsia="zh-CN"/>
    </w:rPr>
  </w:style>
  <w:style w:type="paragraph" w:customStyle="1" w:styleId="Contenutotabella">
    <w:name w:val="Contenuto tabella"/>
    <w:basedOn w:val="Normal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table" w:styleId="TableGrid">
    <w:name w:val="Table Grid"/>
    <w:basedOn w:val="TableNormal"/>
    <w:uiPriority w:val="59"/>
    <w:rsid w:val="00812084"/>
    <w:rPr>
      <w:rFonts w:ascii="Cambria" w:eastAsia="Cambria" w:hAnsi="Cambria"/>
      <w:sz w:val="24"/>
      <w:szCs w:val="24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semiHidden/>
    <w:rsid w:val="00812084"/>
    <w:pPr>
      <w:tabs>
        <w:tab w:val="center" w:pos="4819"/>
        <w:tab w:val="right" w:pos="9638"/>
      </w:tabs>
      <w:suppressAutoHyphens w:val="0"/>
      <w:spacing w:after="0" w:line="240" w:lineRule="auto"/>
    </w:pPr>
    <w:rPr>
      <w:rFonts w:ascii="Times New Roman" w:hAnsi="Times New Roman"/>
      <w:sz w:val="24"/>
      <w:szCs w:val="24"/>
      <w:lang w:eastAsia="it-IT"/>
    </w:rPr>
  </w:style>
  <w:style w:type="character" w:customStyle="1" w:styleId="HeaderChar">
    <w:name w:val="Header Char"/>
    <w:basedOn w:val="DefaultParagraphFont"/>
    <w:link w:val="Header"/>
    <w:semiHidden/>
    <w:rsid w:val="00812084"/>
    <w:rPr>
      <w:rFonts w:eastAsia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812084"/>
    <w:pPr>
      <w:suppressAutoHyphens w:val="0"/>
      <w:spacing w:after="0" w:line="240" w:lineRule="auto"/>
      <w:ind w:left="720"/>
      <w:contextualSpacing/>
    </w:pPr>
    <w:rPr>
      <w:sz w:val="24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90682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906826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6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440638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85932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  <w:div w:id="126310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0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9</Pages>
  <Words>1148</Words>
  <Characters>6547</Characters>
  <Application>Microsoft Macintosh Word</Application>
  <DocSecurity>0</DocSecurity>
  <Lines>54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tiziano</dc:creator>
  <cp:keywords/>
  <dc:description/>
  <cp:lastModifiedBy>Pratesi Sara</cp:lastModifiedBy>
  <cp:revision>10</cp:revision>
  <dcterms:created xsi:type="dcterms:W3CDTF">2018-04-04T07:07:00Z</dcterms:created>
  <dcterms:modified xsi:type="dcterms:W3CDTF">2018-07-16T08:12:00Z</dcterms:modified>
</cp:coreProperties>
</file>